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C2A96" w:rsidRDefault="00DC2A96">
      <w:pPr>
        <w:pStyle w:val="Titel"/>
        <w:jc w:val="right"/>
        <w:rPr>
          <w:lang w:val="en-GB"/>
        </w:rPr>
      </w:pPr>
    </w:p>
    <w:p w:rsidR="00DC2A96" w:rsidRDefault="00DC2A96">
      <w:pPr>
        <w:pStyle w:val="Titel"/>
        <w:jc w:val="right"/>
        <w:rPr>
          <w:lang w:val="en-GB"/>
        </w:rPr>
      </w:pPr>
    </w:p>
    <w:p w:rsidR="00DC2A96" w:rsidRDefault="00DC2A96">
      <w:pPr>
        <w:pStyle w:val="Titel"/>
        <w:jc w:val="right"/>
        <w:rPr>
          <w:lang w:val="en-GB"/>
        </w:rPr>
      </w:pPr>
    </w:p>
    <w:p w:rsidR="00586B4F" w:rsidRDefault="00586B4F" w:rsidP="00586B4F">
      <w:pPr>
        <w:rPr>
          <w:lang w:val="en-GB"/>
        </w:rPr>
      </w:pPr>
    </w:p>
    <w:p w:rsidR="00586B4F" w:rsidRPr="00586B4F" w:rsidRDefault="00586B4F" w:rsidP="00586B4F">
      <w:pPr>
        <w:rPr>
          <w:lang w:val="en-GB"/>
        </w:rPr>
      </w:pPr>
    </w:p>
    <w:p w:rsidR="00442EED" w:rsidRDefault="00442EED">
      <w:pPr>
        <w:pStyle w:val="Titel"/>
        <w:jc w:val="right"/>
        <w:rPr>
          <w:lang w:val="en-GB"/>
        </w:rPr>
      </w:pPr>
    </w:p>
    <w:p w:rsidR="005C1848" w:rsidRDefault="005C1848"/>
    <w:p w:rsidR="005C1848" w:rsidRDefault="005C1848">
      <w:pPr>
        <w:pStyle w:val="InfoBlue"/>
        <w:rPr>
          <w:color w:val="auto"/>
        </w:rPr>
      </w:pPr>
      <w:r>
        <w:rPr>
          <w:color w:val="auto"/>
        </w:rPr>
        <w:t xml:space="preserve"> </w:t>
      </w:r>
    </w:p>
    <w:p w:rsidR="005C1848" w:rsidRDefault="005C1848"/>
    <w:p w:rsidR="005C1848" w:rsidRDefault="005C1848"/>
    <w:p w:rsidR="005C1848" w:rsidRDefault="005C1848"/>
    <w:p w:rsidR="005C1848" w:rsidRDefault="005C1848"/>
    <w:p w:rsidR="005C1848" w:rsidRDefault="00AC130C" w:rsidP="00AC130C">
      <w:pPr>
        <w:pStyle w:val="VerborgenTekst"/>
      </w:pPr>
      <w:r>
        <w:t>Binnen deze template is gebruik gemaakt van “verborgen tekst” (kleur blauw). Middels “opties” kan deze tekst onderdrukt worden bij tonen en / of afdrukken.</w:t>
      </w:r>
    </w:p>
    <w:p w:rsidR="005C1848" w:rsidRDefault="005C1848"/>
    <w:p w:rsidR="005C1848" w:rsidRDefault="005C1848">
      <w:pPr>
        <w:sectPr w:rsidR="005C1848" w:rsidSect="00A76642">
          <w:headerReference w:type="default" r:id="rId7"/>
          <w:footerReference w:type="default" r:id="rId8"/>
          <w:headerReference w:type="first" r:id="rId9"/>
          <w:pgSz w:w="12240" w:h="15840" w:code="1"/>
          <w:pgMar w:top="2517" w:right="1440" w:bottom="1440" w:left="1418" w:header="720" w:footer="720" w:gutter="0"/>
          <w:cols w:space="708"/>
          <w:titlePg/>
          <w:docGrid w:linePitch="360"/>
        </w:sectPr>
      </w:pPr>
    </w:p>
    <w:p w:rsidR="003007E3" w:rsidRPr="00E45551" w:rsidRDefault="003007E3" w:rsidP="003007E3">
      <w:pPr>
        <w:pStyle w:val="Titel"/>
        <w:rPr>
          <w:rFonts w:ascii="Verdana" w:hAnsi="Verdana"/>
          <w:b w:val="0"/>
          <w:sz w:val="24"/>
          <w:szCs w:val="24"/>
          <w:lang w:val="en-AU"/>
        </w:rPr>
      </w:pPr>
      <w:bookmarkStart w:id="0" w:name="_Toc241456315"/>
      <w:bookmarkStart w:id="1" w:name="_Toc241456387"/>
      <w:bookmarkStart w:id="2" w:name="_Toc241456459"/>
      <w:bookmarkStart w:id="3" w:name="_Toc241456531"/>
      <w:bookmarkStart w:id="4" w:name="_Toc241456881"/>
      <w:proofErr w:type="spellStart"/>
      <w:r w:rsidRPr="00E45551">
        <w:rPr>
          <w:rFonts w:ascii="Verdana" w:hAnsi="Verdana"/>
          <w:b w:val="0"/>
          <w:sz w:val="24"/>
          <w:szCs w:val="24"/>
          <w:lang w:val="en-AU"/>
        </w:rPr>
        <w:lastRenderedPageBreak/>
        <w:t>Versiehistorie</w:t>
      </w:r>
      <w:proofErr w:type="spellEnd"/>
    </w:p>
    <w:p w:rsidR="003007E3" w:rsidRPr="00E45551" w:rsidRDefault="003007E3" w:rsidP="003007E3">
      <w:pPr>
        <w:rPr>
          <w:lang w:val="en-AU"/>
        </w:rPr>
      </w:pPr>
    </w:p>
    <w:tbl>
      <w:tblPr>
        <w:tblW w:w="9606"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Look w:val="00A0" w:firstRow="1" w:lastRow="0" w:firstColumn="1" w:lastColumn="0" w:noHBand="0" w:noVBand="0"/>
      </w:tblPr>
      <w:tblGrid>
        <w:gridCol w:w="1809"/>
        <w:gridCol w:w="993"/>
        <w:gridCol w:w="5103"/>
        <w:gridCol w:w="1701"/>
      </w:tblGrid>
      <w:tr w:rsidR="003007E3" w:rsidRPr="00E45551" w:rsidTr="005A22DC">
        <w:trPr>
          <w:trHeight w:val="340"/>
        </w:trPr>
        <w:tc>
          <w:tcPr>
            <w:tcW w:w="1809" w:type="dxa"/>
            <w:tcBorders>
              <w:bottom w:val="single" w:sz="6" w:space="0" w:color="000000"/>
            </w:tcBorders>
            <w:shd w:val="pct30" w:color="FFFF00" w:fill="FFFFFF"/>
          </w:tcPr>
          <w:p w:rsidR="003007E3" w:rsidRPr="00E45551" w:rsidRDefault="003007E3" w:rsidP="00244C1D">
            <w:pPr>
              <w:jc w:val="center"/>
              <w:rPr>
                <w:szCs w:val="18"/>
              </w:rPr>
            </w:pPr>
            <w:r w:rsidRPr="00E45551">
              <w:rPr>
                <w:szCs w:val="18"/>
              </w:rPr>
              <w:t>Datum</w:t>
            </w:r>
          </w:p>
        </w:tc>
        <w:tc>
          <w:tcPr>
            <w:tcW w:w="993" w:type="dxa"/>
            <w:tcBorders>
              <w:bottom w:val="single" w:sz="6" w:space="0" w:color="000000"/>
            </w:tcBorders>
            <w:shd w:val="pct30" w:color="FFFF00" w:fill="FFFFFF"/>
          </w:tcPr>
          <w:p w:rsidR="003007E3" w:rsidRPr="00E45551" w:rsidRDefault="003007E3" w:rsidP="00244C1D">
            <w:pPr>
              <w:jc w:val="center"/>
              <w:rPr>
                <w:szCs w:val="18"/>
              </w:rPr>
            </w:pPr>
            <w:r w:rsidRPr="00E45551">
              <w:rPr>
                <w:szCs w:val="18"/>
              </w:rPr>
              <w:t>Versie</w:t>
            </w:r>
          </w:p>
        </w:tc>
        <w:tc>
          <w:tcPr>
            <w:tcW w:w="5103" w:type="dxa"/>
            <w:tcBorders>
              <w:bottom w:val="single" w:sz="6" w:space="0" w:color="000000"/>
            </w:tcBorders>
            <w:shd w:val="pct30" w:color="FFFF00" w:fill="FFFFFF"/>
          </w:tcPr>
          <w:p w:rsidR="003007E3" w:rsidRPr="00E45551" w:rsidRDefault="003007E3" w:rsidP="00244C1D">
            <w:pPr>
              <w:jc w:val="center"/>
              <w:rPr>
                <w:szCs w:val="18"/>
              </w:rPr>
            </w:pPr>
            <w:r w:rsidRPr="00E45551">
              <w:rPr>
                <w:szCs w:val="18"/>
              </w:rPr>
              <w:t>Omschrijving</w:t>
            </w:r>
          </w:p>
        </w:tc>
        <w:tc>
          <w:tcPr>
            <w:tcW w:w="1701" w:type="dxa"/>
            <w:tcBorders>
              <w:bottom w:val="single" w:sz="6" w:space="0" w:color="000000"/>
            </w:tcBorders>
            <w:shd w:val="pct30" w:color="FFFF00" w:fill="FFFFFF"/>
          </w:tcPr>
          <w:p w:rsidR="003007E3" w:rsidRPr="00E45551" w:rsidRDefault="003007E3" w:rsidP="00244C1D">
            <w:pPr>
              <w:jc w:val="center"/>
              <w:rPr>
                <w:szCs w:val="18"/>
              </w:rPr>
            </w:pPr>
            <w:r w:rsidRPr="00E45551">
              <w:rPr>
                <w:szCs w:val="18"/>
              </w:rPr>
              <w:t>Auteur</w:t>
            </w:r>
          </w:p>
        </w:tc>
      </w:tr>
      <w:tr w:rsidR="003007E3" w:rsidRPr="00E45551" w:rsidTr="005A22DC">
        <w:trPr>
          <w:trHeight w:val="284"/>
        </w:trPr>
        <w:tc>
          <w:tcPr>
            <w:tcW w:w="1809" w:type="dxa"/>
            <w:tcBorders>
              <w:top w:val="single" w:sz="6" w:space="0" w:color="000000"/>
              <w:bottom w:val="single" w:sz="6" w:space="0" w:color="000000"/>
            </w:tcBorders>
          </w:tcPr>
          <w:p w:rsidR="003007E3" w:rsidRPr="00E45551" w:rsidRDefault="006B3399" w:rsidP="00244C1D">
            <w:pPr>
              <w:rPr>
                <w:szCs w:val="18"/>
                <w:lang w:val="fr-FR"/>
              </w:rPr>
            </w:pPr>
            <w:smartTag w:uri="urn:schemas-microsoft-com:office:smarttags" w:element="date">
              <w:smartTagPr>
                <w:attr w:name="ls" w:val="trans"/>
                <w:attr w:name="Month" w:val="12"/>
                <w:attr w:name="Day" w:val="29"/>
                <w:attr w:name="Year" w:val="2010"/>
              </w:smartTagPr>
              <w:r>
                <w:rPr>
                  <w:szCs w:val="18"/>
                  <w:lang w:val="fr-FR"/>
                </w:rPr>
                <w:t>2</w:t>
              </w:r>
              <w:r w:rsidR="00044730">
                <w:rPr>
                  <w:szCs w:val="18"/>
                  <w:lang w:val="fr-FR"/>
                </w:rPr>
                <w:t>9</w:t>
              </w:r>
              <w:r w:rsidR="001C4062">
                <w:rPr>
                  <w:szCs w:val="18"/>
                  <w:lang w:val="fr-FR"/>
                </w:rPr>
                <w:t>-12-2010</w:t>
              </w:r>
            </w:smartTag>
          </w:p>
        </w:tc>
        <w:tc>
          <w:tcPr>
            <w:tcW w:w="993" w:type="dxa"/>
            <w:tcBorders>
              <w:top w:val="single" w:sz="6" w:space="0" w:color="000000"/>
              <w:bottom w:val="single" w:sz="6" w:space="0" w:color="000000"/>
            </w:tcBorders>
          </w:tcPr>
          <w:p w:rsidR="003007E3" w:rsidRPr="00E45551" w:rsidRDefault="001C4062" w:rsidP="00244C1D">
            <w:pPr>
              <w:rPr>
                <w:szCs w:val="18"/>
                <w:lang w:val="fr-FR"/>
              </w:rPr>
            </w:pPr>
            <w:r>
              <w:rPr>
                <w:szCs w:val="18"/>
                <w:lang w:val="fr-FR"/>
              </w:rPr>
              <w:t>0.0.1</w:t>
            </w:r>
          </w:p>
        </w:tc>
        <w:tc>
          <w:tcPr>
            <w:tcW w:w="5103" w:type="dxa"/>
            <w:tcBorders>
              <w:top w:val="single" w:sz="6" w:space="0" w:color="000000"/>
              <w:bottom w:val="single" w:sz="6" w:space="0" w:color="000000"/>
            </w:tcBorders>
          </w:tcPr>
          <w:p w:rsidR="003007E3" w:rsidRPr="00E45551" w:rsidRDefault="001C4062" w:rsidP="00244C1D">
            <w:pPr>
              <w:rPr>
                <w:szCs w:val="18"/>
                <w:lang w:val="fr-FR"/>
              </w:rPr>
            </w:pPr>
            <w:proofErr w:type="spellStart"/>
            <w:r>
              <w:rPr>
                <w:szCs w:val="18"/>
                <w:lang w:val="fr-FR"/>
              </w:rPr>
              <w:t>Initiele</w:t>
            </w:r>
            <w:proofErr w:type="spellEnd"/>
            <w:r>
              <w:rPr>
                <w:szCs w:val="18"/>
                <w:lang w:val="fr-FR"/>
              </w:rPr>
              <w:t xml:space="preserve"> </w:t>
            </w:r>
            <w:proofErr w:type="spellStart"/>
            <w:r>
              <w:rPr>
                <w:szCs w:val="18"/>
                <w:lang w:val="fr-FR"/>
              </w:rPr>
              <w:t>versie</w:t>
            </w:r>
            <w:proofErr w:type="spellEnd"/>
          </w:p>
        </w:tc>
        <w:tc>
          <w:tcPr>
            <w:tcW w:w="1701" w:type="dxa"/>
            <w:tcBorders>
              <w:top w:val="single" w:sz="6" w:space="0" w:color="000000"/>
              <w:bottom w:val="single" w:sz="6" w:space="0" w:color="000000"/>
            </w:tcBorders>
          </w:tcPr>
          <w:p w:rsidR="003007E3" w:rsidRPr="00E45551" w:rsidRDefault="001C4062" w:rsidP="00244C1D">
            <w:pPr>
              <w:rPr>
                <w:szCs w:val="18"/>
                <w:lang w:val="en-AU"/>
              </w:rPr>
            </w:pPr>
            <w:r>
              <w:rPr>
                <w:szCs w:val="18"/>
                <w:lang w:val="en-AU"/>
              </w:rPr>
              <w:t xml:space="preserve">M. </w:t>
            </w:r>
            <w:proofErr w:type="spellStart"/>
            <w:r>
              <w:rPr>
                <w:szCs w:val="18"/>
                <w:lang w:val="en-AU"/>
              </w:rPr>
              <w:t>Schnetz</w:t>
            </w:r>
            <w:proofErr w:type="spellEnd"/>
          </w:p>
        </w:tc>
      </w:tr>
      <w:tr w:rsidR="00315C5B" w:rsidRPr="001F1C63" w:rsidTr="005A22DC">
        <w:trPr>
          <w:trHeight w:val="284"/>
        </w:trPr>
        <w:tc>
          <w:tcPr>
            <w:tcW w:w="1809" w:type="dxa"/>
            <w:tcBorders>
              <w:top w:val="single" w:sz="6" w:space="0" w:color="000000"/>
              <w:bottom w:val="single" w:sz="6" w:space="0" w:color="000000"/>
            </w:tcBorders>
          </w:tcPr>
          <w:p w:rsidR="00315C5B" w:rsidRDefault="00315C5B" w:rsidP="00781E37">
            <w:pPr>
              <w:rPr>
                <w:szCs w:val="18"/>
                <w:lang w:val="fr-FR"/>
              </w:rPr>
            </w:pPr>
            <w:r>
              <w:rPr>
                <w:szCs w:val="18"/>
                <w:lang w:val="fr-FR"/>
              </w:rPr>
              <w:t>02-09-2011</w:t>
            </w:r>
          </w:p>
        </w:tc>
        <w:tc>
          <w:tcPr>
            <w:tcW w:w="993" w:type="dxa"/>
            <w:tcBorders>
              <w:top w:val="single" w:sz="6" w:space="0" w:color="000000"/>
              <w:bottom w:val="single" w:sz="6" w:space="0" w:color="000000"/>
            </w:tcBorders>
          </w:tcPr>
          <w:p w:rsidR="00315C5B" w:rsidRPr="00F93C9B" w:rsidRDefault="00315C5B" w:rsidP="00781E37">
            <w:pPr>
              <w:rPr>
                <w:szCs w:val="18"/>
              </w:rPr>
            </w:pPr>
            <w:r w:rsidRPr="00F93C9B">
              <w:rPr>
                <w:szCs w:val="18"/>
              </w:rPr>
              <w:t>1.0.0</w:t>
            </w:r>
          </w:p>
        </w:tc>
        <w:tc>
          <w:tcPr>
            <w:tcW w:w="5103" w:type="dxa"/>
            <w:tcBorders>
              <w:top w:val="single" w:sz="6" w:space="0" w:color="000000"/>
              <w:bottom w:val="single" w:sz="6" w:space="0" w:color="000000"/>
            </w:tcBorders>
          </w:tcPr>
          <w:p w:rsidR="00315C5B" w:rsidRPr="00F93C9B" w:rsidRDefault="00315C5B" w:rsidP="00781E37">
            <w:pPr>
              <w:rPr>
                <w:szCs w:val="18"/>
              </w:rPr>
            </w:pPr>
            <w:r w:rsidRPr="00F93C9B">
              <w:rPr>
                <w:szCs w:val="18"/>
              </w:rPr>
              <w:t>Aangeboden aan stuurgroep</w:t>
            </w:r>
          </w:p>
        </w:tc>
        <w:tc>
          <w:tcPr>
            <w:tcW w:w="1701" w:type="dxa"/>
            <w:tcBorders>
              <w:top w:val="single" w:sz="6" w:space="0" w:color="000000"/>
              <w:bottom w:val="single" w:sz="6" w:space="0" w:color="000000"/>
            </w:tcBorders>
          </w:tcPr>
          <w:p w:rsidR="00315C5B" w:rsidRDefault="00315C5B" w:rsidP="00781E37">
            <w:pPr>
              <w:rPr>
                <w:szCs w:val="18"/>
              </w:rPr>
            </w:pPr>
            <w:r>
              <w:rPr>
                <w:szCs w:val="18"/>
              </w:rPr>
              <w:t>D. Geluk</w:t>
            </w:r>
          </w:p>
        </w:tc>
      </w:tr>
      <w:tr w:rsidR="00265F08" w:rsidRPr="001F1C63" w:rsidTr="005A22DC">
        <w:trPr>
          <w:trHeight w:val="284"/>
        </w:trPr>
        <w:tc>
          <w:tcPr>
            <w:tcW w:w="1809" w:type="dxa"/>
            <w:tcBorders>
              <w:top w:val="single" w:sz="6" w:space="0" w:color="000000"/>
              <w:bottom w:val="single" w:sz="6" w:space="0" w:color="000000"/>
            </w:tcBorders>
          </w:tcPr>
          <w:p w:rsidR="00265F08" w:rsidRDefault="00265F08" w:rsidP="00781E37">
            <w:pPr>
              <w:rPr>
                <w:szCs w:val="18"/>
                <w:lang w:val="fr-FR"/>
              </w:rPr>
            </w:pPr>
            <w:r>
              <w:rPr>
                <w:szCs w:val="18"/>
                <w:lang w:val="fr-FR"/>
              </w:rPr>
              <w:t>23-04-2013</w:t>
            </w:r>
          </w:p>
        </w:tc>
        <w:tc>
          <w:tcPr>
            <w:tcW w:w="993" w:type="dxa"/>
            <w:tcBorders>
              <w:top w:val="single" w:sz="6" w:space="0" w:color="000000"/>
              <w:bottom w:val="single" w:sz="6" w:space="0" w:color="000000"/>
            </w:tcBorders>
          </w:tcPr>
          <w:p w:rsidR="00265F08" w:rsidRPr="00F93C9B" w:rsidRDefault="00265F08" w:rsidP="00781E37">
            <w:pPr>
              <w:rPr>
                <w:szCs w:val="18"/>
              </w:rPr>
            </w:pPr>
            <w:r>
              <w:rPr>
                <w:szCs w:val="18"/>
              </w:rPr>
              <w:t>2.0.0</w:t>
            </w:r>
          </w:p>
        </w:tc>
        <w:tc>
          <w:tcPr>
            <w:tcW w:w="5103" w:type="dxa"/>
            <w:tcBorders>
              <w:top w:val="single" w:sz="6" w:space="0" w:color="000000"/>
              <w:bottom w:val="single" w:sz="6" w:space="0" w:color="000000"/>
            </w:tcBorders>
          </w:tcPr>
          <w:p w:rsidR="00265F08" w:rsidRPr="00F93C9B" w:rsidRDefault="00265F08" w:rsidP="00781E37">
            <w:pPr>
              <w:rPr>
                <w:szCs w:val="18"/>
              </w:rPr>
            </w:pPr>
            <w:r>
              <w:rPr>
                <w:szCs w:val="18"/>
              </w:rPr>
              <w:t>Aangeboden aan stuurgroep mGBA</w:t>
            </w:r>
          </w:p>
        </w:tc>
        <w:tc>
          <w:tcPr>
            <w:tcW w:w="1701" w:type="dxa"/>
            <w:tcBorders>
              <w:top w:val="single" w:sz="6" w:space="0" w:color="000000"/>
              <w:bottom w:val="single" w:sz="6" w:space="0" w:color="000000"/>
            </w:tcBorders>
          </w:tcPr>
          <w:p w:rsidR="00265F08" w:rsidRDefault="00265F08" w:rsidP="00781E37">
            <w:pPr>
              <w:rPr>
                <w:szCs w:val="18"/>
              </w:rPr>
            </w:pPr>
            <w:r>
              <w:rPr>
                <w:szCs w:val="18"/>
              </w:rPr>
              <w:t>D. Geluk (namens KING)</w:t>
            </w:r>
          </w:p>
        </w:tc>
      </w:tr>
      <w:tr w:rsidR="0044089F" w:rsidTr="0044089F">
        <w:trPr>
          <w:trHeight w:val="284"/>
        </w:trPr>
        <w:tc>
          <w:tcPr>
            <w:tcW w:w="1809" w:type="dxa"/>
            <w:tcBorders>
              <w:top w:val="single" w:sz="6" w:space="0" w:color="000000"/>
              <w:left w:val="single" w:sz="12" w:space="0" w:color="000000"/>
              <w:bottom w:val="single" w:sz="6" w:space="0" w:color="000000"/>
              <w:right w:val="nil"/>
            </w:tcBorders>
          </w:tcPr>
          <w:p w:rsidR="0044089F" w:rsidRDefault="0044089F">
            <w:pPr>
              <w:rPr>
                <w:szCs w:val="18"/>
                <w:lang w:val="fr-FR"/>
              </w:rPr>
            </w:pPr>
            <w:r>
              <w:rPr>
                <w:szCs w:val="18"/>
                <w:lang w:val="fr-FR"/>
              </w:rPr>
              <w:t>08-06-2015</w:t>
            </w:r>
          </w:p>
        </w:tc>
        <w:tc>
          <w:tcPr>
            <w:tcW w:w="993" w:type="dxa"/>
            <w:tcBorders>
              <w:top w:val="single" w:sz="6" w:space="0" w:color="000000"/>
              <w:left w:val="single" w:sz="6" w:space="0" w:color="000000"/>
              <w:bottom w:val="single" w:sz="6" w:space="0" w:color="000000"/>
              <w:right w:val="nil"/>
            </w:tcBorders>
          </w:tcPr>
          <w:p w:rsidR="0044089F" w:rsidRDefault="0044089F">
            <w:pPr>
              <w:rPr>
                <w:szCs w:val="18"/>
              </w:rPr>
            </w:pPr>
            <w:r>
              <w:rPr>
                <w:szCs w:val="18"/>
              </w:rPr>
              <w:t>3.0.0</w:t>
            </w:r>
          </w:p>
        </w:tc>
        <w:tc>
          <w:tcPr>
            <w:tcW w:w="5103" w:type="dxa"/>
            <w:tcBorders>
              <w:top w:val="single" w:sz="6" w:space="0" w:color="000000"/>
              <w:left w:val="single" w:sz="6" w:space="0" w:color="000000"/>
              <w:bottom w:val="single" w:sz="6" w:space="0" w:color="000000"/>
              <w:right w:val="nil"/>
            </w:tcBorders>
          </w:tcPr>
          <w:p w:rsidR="0044089F" w:rsidRDefault="0044089F">
            <w:pPr>
              <w:rPr>
                <w:szCs w:val="18"/>
              </w:rPr>
            </w:pPr>
            <w:r>
              <w:rPr>
                <w:szCs w:val="18"/>
              </w:rPr>
              <w:t>Aangeboden aan Directieraad VNG</w:t>
            </w:r>
          </w:p>
        </w:tc>
        <w:tc>
          <w:tcPr>
            <w:tcW w:w="1701" w:type="dxa"/>
            <w:tcBorders>
              <w:top w:val="single" w:sz="6" w:space="0" w:color="000000"/>
              <w:left w:val="single" w:sz="6" w:space="0" w:color="000000"/>
              <w:bottom w:val="single" w:sz="6" w:space="0" w:color="000000"/>
              <w:right w:val="single" w:sz="12" w:space="0" w:color="000000"/>
            </w:tcBorders>
          </w:tcPr>
          <w:p w:rsidR="0044089F" w:rsidRDefault="0044089F">
            <w:pPr>
              <w:rPr>
                <w:szCs w:val="18"/>
              </w:rPr>
            </w:pPr>
            <w:r>
              <w:rPr>
                <w:szCs w:val="18"/>
              </w:rPr>
              <w:t>D. Geluk (namens KING)</w:t>
            </w:r>
          </w:p>
        </w:tc>
      </w:tr>
      <w:tr w:rsidR="00D1309E" w:rsidTr="0044089F">
        <w:trPr>
          <w:trHeight w:val="284"/>
        </w:trPr>
        <w:tc>
          <w:tcPr>
            <w:tcW w:w="1809" w:type="dxa"/>
            <w:tcBorders>
              <w:top w:val="single" w:sz="6" w:space="0" w:color="000000"/>
              <w:left w:val="single" w:sz="12" w:space="0" w:color="000000"/>
              <w:bottom w:val="single" w:sz="6" w:space="0" w:color="000000"/>
              <w:right w:val="nil"/>
            </w:tcBorders>
          </w:tcPr>
          <w:p w:rsidR="00D1309E" w:rsidRDefault="00F273FF">
            <w:pPr>
              <w:rPr>
                <w:szCs w:val="18"/>
                <w:lang w:val="fr-FR"/>
              </w:rPr>
            </w:pPr>
            <w:r>
              <w:rPr>
                <w:szCs w:val="18"/>
                <w:lang w:val="fr-FR"/>
              </w:rPr>
              <w:t>04-07</w:t>
            </w:r>
            <w:r w:rsidR="00D1309E">
              <w:rPr>
                <w:szCs w:val="18"/>
                <w:lang w:val="fr-FR"/>
              </w:rPr>
              <w:t>-2016</w:t>
            </w:r>
          </w:p>
        </w:tc>
        <w:tc>
          <w:tcPr>
            <w:tcW w:w="993" w:type="dxa"/>
            <w:tcBorders>
              <w:top w:val="single" w:sz="6" w:space="0" w:color="000000"/>
              <w:left w:val="single" w:sz="6" w:space="0" w:color="000000"/>
              <w:bottom w:val="single" w:sz="6" w:space="0" w:color="000000"/>
              <w:right w:val="nil"/>
            </w:tcBorders>
          </w:tcPr>
          <w:p w:rsidR="00D1309E" w:rsidRDefault="00F273FF">
            <w:pPr>
              <w:rPr>
                <w:szCs w:val="18"/>
              </w:rPr>
            </w:pPr>
            <w:r>
              <w:rPr>
                <w:szCs w:val="18"/>
              </w:rPr>
              <w:t>4.0.0</w:t>
            </w:r>
          </w:p>
        </w:tc>
        <w:tc>
          <w:tcPr>
            <w:tcW w:w="5103" w:type="dxa"/>
            <w:tcBorders>
              <w:top w:val="single" w:sz="6" w:space="0" w:color="000000"/>
              <w:left w:val="single" w:sz="6" w:space="0" w:color="000000"/>
              <w:bottom w:val="single" w:sz="6" w:space="0" w:color="000000"/>
              <w:right w:val="nil"/>
            </w:tcBorders>
          </w:tcPr>
          <w:p w:rsidR="00D1309E" w:rsidRDefault="00F273FF">
            <w:pPr>
              <w:rPr>
                <w:szCs w:val="18"/>
              </w:rPr>
            </w:pPr>
            <w:r>
              <w:rPr>
                <w:szCs w:val="18"/>
              </w:rPr>
              <w:t>Aangeboden aan Directieraad VNG</w:t>
            </w:r>
          </w:p>
        </w:tc>
        <w:tc>
          <w:tcPr>
            <w:tcW w:w="1701" w:type="dxa"/>
            <w:tcBorders>
              <w:top w:val="single" w:sz="6" w:space="0" w:color="000000"/>
              <w:left w:val="single" w:sz="6" w:space="0" w:color="000000"/>
              <w:bottom w:val="single" w:sz="6" w:space="0" w:color="000000"/>
              <w:right w:val="single" w:sz="12" w:space="0" w:color="000000"/>
            </w:tcBorders>
          </w:tcPr>
          <w:p w:rsidR="00D1309E" w:rsidRDefault="00D1309E">
            <w:pPr>
              <w:rPr>
                <w:szCs w:val="18"/>
              </w:rPr>
            </w:pPr>
            <w:r>
              <w:rPr>
                <w:szCs w:val="18"/>
              </w:rPr>
              <w:t>D. Geluk (namens KING)</w:t>
            </w:r>
          </w:p>
        </w:tc>
      </w:tr>
      <w:tr w:rsidR="006517CD" w:rsidTr="0044089F">
        <w:trPr>
          <w:trHeight w:val="284"/>
        </w:trPr>
        <w:tc>
          <w:tcPr>
            <w:tcW w:w="1809" w:type="dxa"/>
            <w:tcBorders>
              <w:top w:val="single" w:sz="6" w:space="0" w:color="000000"/>
              <w:left w:val="single" w:sz="12" w:space="0" w:color="000000"/>
              <w:bottom w:val="single" w:sz="6" w:space="0" w:color="000000"/>
              <w:right w:val="nil"/>
            </w:tcBorders>
          </w:tcPr>
          <w:p w:rsidR="004F78AA" w:rsidRDefault="0095010E">
            <w:pPr>
              <w:rPr>
                <w:szCs w:val="18"/>
                <w:lang w:val="fr-FR"/>
              </w:rPr>
            </w:pPr>
            <w:r>
              <w:rPr>
                <w:szCs w:val="18"/>
                <w:lang w:val="fr-FR"/>
              </w:rPr>
              <w:t>13</w:t>
            </w:r>
            <w:r w:rsidR="006517CD">
              <w:rPr>
                <w:szCs w:val="18"/>
                <w:lang w:val="fr-FR"/>
              </w:rPr>
              <w:t>-</w:t>
            </w:r>
            <w:r w:rsidR="004F78AA">
              <w:rPr>
                <w:szCs w:val="18"/>
                <w:lang w:val="fr-FR"/>
              </w:rPr>
              <w:t>0</w:t>
            </w:r>
            <w:r>
              <w:rPr>
                <w:szCs w:val="18"/>
                <w:lang w:val="fr-FR"/>
              </w:rPr>
              <w:t>7</w:t>
            </w:r>
            <w:r w:rsidR="004F78AA">
              <w:rPr>
                <w:szCs w:val="18"/>
                <w:lang w:val="fr-FR"/>
              </w:rPr>
              <w:t>-2017</w:t>
            </w:r>
          </w:p>
        </w:tc>
        <w:tc>
          <w:tcPr>
            <w:tcW w:w="993" w:type="dxa"/>
            <w:tcBorders>
              <w:top w:val="single" w:sz="6" w:space="0" w:color="000000"/>
              <w:left w:val="single" w:sz="6" w:space="0" w:color="000000"/>
              <w:bottom w:val="single" w:sz="6" w:space="0" w:color="000000"/>
              <w:right w:val="nil"/>
            </w:tcBorders>
          </w:tcPr>
          <w:p w:rsidR="006517CD" w:rsidRDefault="006517CD">
            <w:pPr>
              <w:rPr>
                <w:szCs w:val="18"/>
              </w:rPr>
            </w:pPr>
            <w:r>
              <w:rPr>
                <w:szCs w:val="18"/>
              </w:rPr>
              <w:t>4.1</w:t>
            </w:r>
            <w:r w:rsidR="004F78AA">
              <w:rPr>
                <w:szCs w:val="18"/>
              </w:rPr>
              <w:t>.0</w:t>
            </w:r>
          </w:p>
        </w:tc>
        <w:tc>
          <w:tcPr>
            <w:tcW w:w="5103" w:type="dxa"/>
            <w:tcBorders>
              <w:top w:val="single" w:sz="6" w:space="0" w:color="000000"/>
              <w:left w:val="single" w:sz="6" w:space="0" w:color="000000"/>
              <w:bottom w:val="single" w:sz="6" w:space="0" w:color="000000"/>
              <w:right w:val="nil"/>
            </w:tcBorders>
          </w:tcPr>
          <w:p w:rsidR="006517CD" w:rsidRDefault="00B8452E">
            <w:pPr>
              <w:rPr>
                <w:szCs w:val="18"/>
              </w:rPr>
            </w:pPr>
            <w:r>
              <w:rPr>
                <w:szCs w:val="18"/>
              </w:rPr>
              <w:t>Aangeboden aan Directieraad VNG (</w:t>
            </w:r>
            <w:r w:rsidR="00C957C1">
              <w:rPr>
                <w:szCs w:val="18"/>
              </w:rPr>
              <w:t>V</w:t>
            </w:r>
            <w:r w:rsidR="00C957C1" w:rsidRPr="00C957C1">
              <w:rPr>
                <w:szCs w:val="18"/>
              </w:rPr>
              <w:t>erkiezingen</w:t>
            </w:r>
            <w:r>
              <w:rPr>
                <w:szCs w:val="18"/>
              </w:rPr>
              <w:t>)</w:t>
            </w:r>
          </w:p>
        </w:tc>
        <w:tc>
          <w:tcPr>
            <w:tcW w:w="1701" w:type="dxa"/>
            <w:tcBorders>
              <w:top w:val="single" w:sz="6" w:space="0" w:color="000000"/>
              <w:left w:val="single" w:sz="6" w:space="0" w:color="000000"/>
              <w:bottom w:val="single" w:sz="6" w:space="0" w:color="000000"/>
              <w:right w:val="single" w:sz="12" w:space="0" w:color="000000"/>
            </w:tcBorders>
          </w:tcPr>
          <w:p w:rsidR="006517CD" w:rsidRDefault="006517CD">
            <w:pPr>
              <w:rPr>
                <w:szCs w:val="18"/>
              </w:rPr>
            </w:pPr>
            <w:r>
              <w:rPr>
                <w:szCs w:val="18"/>
              </w:rPr>
              <w:t>D. Geluk (namens KING)</w:t>
            </w:r>
          </w:p>
        </w:tc>
      </w:tr>
      <w:tr w:rsidR="001B027A" w:rsidTr="0044089F">
        <w:trPr>
          <w:trHeight w:val="284"/>
        </w:trPr>
        <w:tc>
          <w:tcPr>
            <w:tcW w:w="1809" w:type="dxa"/>
            <w:tcBorders>
              <w:top w:val="single" w:sz="6" w:space="0" w:color="000000"/>
              <w:left w:val="single" w:sz="12" w:space="0" w:color="000000"/>
              <w:bottom w:val="single" w:sz="6" w:space="0" w:color="000000"/>
              <w:right w:val="nil"/>
            </w:tcBorders>
          </w:tcPr>
          <w:p w:rsidR="001B027A" w:rsidRDefault="001B027A" w:rsidP="001B027A">
            <w:pPr>
              <w:rPr>
                <w:szCs w:val="18"/>
                <w:lang w:val="fr-FR"/>
              </w:rPr>
            </w:pPr>
            <w:r>
              <w:rPr>
                <w:szCs w:val="18"/>
                <w:lang w:val="fr-FR"/>
              </w:rPr>
              <w:t>05-02-2018</w:t>
            </w:r>
          </w:p>
        </w:tc>
        <w:tc>
          <w:tcPr>
            <w:tcW w:w="993" w:type="dxa"/>
            <w:tcBorders>
              <w:top w:val="single" w:sz="6" w:space="0" w:color="000000"/>
              <w:left w:val="single" w:sz="6" w:space="0" w:color="000000"/>
              <w:bottom w:val="single" w:sz="6" w:space="0" w:color="000000"/>
              <w:right w:val="nil"/>
            </w:tcBorders>
          </w:tcPr>
          <w:p w:rsidR="001B027A" w:rsidRDefault="001B027A" w:rsidP="001B027A">
            <w:pPr>
              <w:rPr>
                <w:szCs w:val="18"/>
              </w:rPr>
            </w:pPr>
            <w:r>
              <w:rPr>
                <w:szCs w:val="18"/>
              </w:rPr>
              <w:t>5</w:t>
            </w:r>
            <w:r>
              <w:rPr>
                <w:szCs w:val="18"/>
              </w:rPr>
              <w:t>.0.0</w:t>
            </w:r>
          </w:p>
        </w:tc>
        <w:tc>
          <w:tcPr>
            <w:tcW w:w="5103" w:type="dxa"/>
            <w:tcBorders>
              <w:top w:val="single" w:sz="6" w:space="0" w:color="000000"/>
              <w:left w:val="single" w:sz="6" w:space="0" w:color="000000"/>
              <w:bottom w:val="single" w:sz="6" w:space="0" w:color="000000"/>
              <w:right w:val="nil"/>
            </w:tcBorders>
          </w:tcPr>
          <w:p w:rsidR="001B027A" w:rsidRDefault="001B027A" w:rsidP="001B027A">
            <w:pPr>
              <w:rPr>
                <w:szCs w:val="18"/>
              </w:rPr>
            </w:pPr>
            <w:r>
              <w:rPr>
                <w:szCs w:val="18"/>
              </w:rPr>
              <w:t>Aangeboden aan Directieraad VNG</w:t>
            </w:r>
          </w:p>
        </w:tc>
        <w:tc>
          <w:tcPr>
            <w:tcW w:w="1701" w:type="dxa"/>
            <w:tcBorders>
              <w:top w:val="single" w:sz="6" w:space="0" w:color="000000"/>
              <w:left w:val="single" w:sz="6" w:space="0" w:color="000000"/>
              <w:bottom w:val="single" w:sz="6" w:space="0" w:color="000000"/>
              <w:right w:val="single" w:sz="12" w:space="0" w:color="000000"/>
            </w:tcBorders>
          </w:tcPr>
          <w:p w:rsidR="001B027A" w:rsidRDefault="001B027A" w:rsidP="001B027A">
            <w:pPr>
              <w:rPr>
                <w:szCs w:val="18"/>
              </w:rPr>
            </w:pPr>
            <w:r>
              <w:rPr>
                <w:szCs w:val="18"/>
              </w:rPr>
              <w:t>D. Geluk (namens KING)</w:t>
            </w:r>
          </w:p>
        </w:tc>
      </w:tr>
    </w:tbl>
    <w:p w:rsidR="003007E3" w:rsidRPr="00B32493" w:rsidRDefault="003007E3" w:rsidP="003007E3">
      <w:pPr>
        <w:pStyle w:val="Titel"/>
        <w:rPr>
          <w:rFonts w:ascii="Verdana" w:hAnsi="Verdana"/>
          <w:b w:val="0"/>
          <w:sz w:val="18"/>
          <w:szCs w:val="18"/>
        </w:rPr>
      </w:pPr>
    </w:p>
    <w:p w:rsidR="003007E3" w:rsidRPr="00E45551" w:rsidRDefault="003007E3" w:rsidP="003007E3">
      <w:pPr>
        <w:pStyle w:val="Titel"/>
        <w:rPr>
          <w:rFonts w:ascii="Verdana" w:hAnsi="Verdana"/>
          <w:b w:val="0"/>
          <w:sz w:val="18"/>
          <w:szCs w:val="18"/>
        </w:rPr>
      </w:pPr>
      <w:r w:rsidRPr="00E45551">
        <w:rPr>
          <w:rFonts w:ascii="Verdana" w:hAnsi="Verdana"/>
          <w:b w:val="0"/>
          <w:sz w:val="18"/>
          <w:szCs w:val="18"/>
        </w:rPr>
        <w:t xml:space="preserve"> </w:t>
      </w:r>
      <w:r w:rsidRPr="00E45551">
        <w:rPr>
          <w:rFonts w:ascii="Verdana" w:hAnsi="Verdana"/>
          <w:b w:val="0"/>
          <w:sz w:val="24"/>
          <w:szCs w:val="24"/>
        </w:rPr>
        <w:t>Reviewhistorie</w:t>
      </w:r>
    </w:p>
    <w:p w:rsidR="003007E3" w:rsidRPr="00E45551" w:rsidRDefault="003007E3" w:rsidP="003007E3">
      <w:pPr>
        <w:rPr>
          <w:szCs w:val="18"/>
        </w:rPr>
      </w:pPr>
    </w:p>
    <w:tbl>
      <w:tblPr>
        <w:tblW w:w="9606"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Look w:val="00A0" w:firstRow="1" w:lastRow="0" w:firstColumn="1" w:lastColumn="0" w:noHBand="0" w:noVBand="0"/>
      </w:tblPr>
      <w:tblGrid>
        <w:gridCol w:w="1809"/>
        <w:gridCol w:w="993"/>
        <w:gridCol w:w="5103"/>
        <w:gridCol w:w="1701"/>
      </w:tblGrid>
      <w:tr w:rsidR="003007E3" w:rsidRPr="00553C66" w:rsidTr="00315C5B">
        <w:trPr>
          <w:trHeight w:val="340"/>
          <w:tblHeader/>
        </w:trPr>
        <w:tc>
          <w:tcPr>
            <w:tcW w:w="1809" w:type="dxa"/>
            <w:tcBorders>
              <w:bottom w:val="single" w:sz="6" w:space="0" w:color="000000"/>
            </w:tcBorders>
            <w:shd w:val="pct30" w:color="FFFF00" w:fill="FFFFFF"/>
          </w:tcPr>
          <w:p w:rsidR="003007E3" w:rsidRPr="00E45551" w:rsidRDefault="003007E3" w:rsidP="00244C1D">
            <w:pPr>
              <w:jc w:val="center"/>
              <w:rPr>
                <w:szCs w:val="18"/>
              </w:rPr>
            </w:pPr>
            <w:r w:rsidRPr="00E45551">
              <w:rPr>
                <w:szCs w:val="18"/>
              </w:rPr>
              <w:t>Datum</w:t>
            </w:r>
          </w:p>
        </w:tc>
        <w:tc>
          <w:tcPr>
            <w:tcW w:w="993" w:type="dxa"/>
            <w:tcBorders>
              <w:bottom w:val="single" w:sz="6" w:space="0" w:color="000000"/>
            </w:tcBorders>
            <w:shd w:val="pct30" w:color="FFFF00" w:fill="FFFFFF"/>
          </w:tcPr>
          <w:p w:rsidR="003007E3" w:rsidRPr="00E45551" w:rsidRDefault="003007E3" w:rsidP="00244C1D">
            <w:pPr>
              <w:jc w:val="center"/>
              <w:rPr>
                <w:szCs w:val="18"/>
              </w:rPr>
            </w:pPr>
            <w:r w:rsidRPr="00E45551">
              <w:rPr>
                <w:szCs w:val="18"/>
              </w:rPr>
              <w:t>Versie</w:t>
            </w:r>
          </w:p>
        </w:tc>
        <w:tc>
          <w:tcPr>
            <w:tcW w:w="5103" w:type="dxa"/>
            <w:tcBorders>
              <w:bottom w:val="single" w:sz="6" w:space="0" w:color="000000"/>
            </w:tcBorders>
            <w:shd w:val="pct30" w:color="FFFF00" w:fill="FFFFFF"/>
          </w:tcPr>
          <w:p w:rsidR="003007E3" w:rsidRPr="00E45551" w:rsidRDefault="003007E3" w:rsidP="00244C1D">
            <w:pPr>
              <w:jc w:val="center"/>
              <w:rPr>
                <w:szCs w:val="18"/>
              </w:rPr>
            </w:pPr>
            <w:r w:rsidRPr="00E45551">
              <w:rPr>
                <w:szCs w:val="18"/>
              </w:rPr>
              <w:t>Omschrijving</w:t>
            </w:r>
          </w:p>
        </w:tc>
        <w:tc>
          <w:tcPr>
            <w:tcW w:w="1701" w:type="dxa"/>
            <w:tcBorders>
              <w:bottom w:val="single" w:sz="6" w:space="0" w:color="000000"/>
            </w:tcBorders>
            <w:shd w:val="pct30" w:color="FFFF00" w:fill="FFFFFF"/>
          </w:tcPr>
          <w:p w:rsidR="003007E3" w:rsidRPr="00E45551" w:rsidRDefault="003007E3" w:rsidP="00244C1D">
            <w:pPr>
              <w:jc w:val="center"/>
              <w:rPr>
                <w:szCs w:val="18"/>
              </w:rPr>
            </w:pPr>
            <w:proofErr w:type="spellStart"/>
            <w:r w:rsidRPr="00E45551">
              <w:rPr>
                <w:szCs w:val="18"/>
              </w:rPr>
              <w:t>Reviewers</w:t>
            </w:r>
            <w:proofErr w:type="spellEnd"/>
          </w:p>
        </w:tc>
      </w:tr>
      <w:tr w:rsidR="003007E3" w:rsidRPr="00E45551" w:rsidTr="00244C1D">
        <w:trPr>
          <w:trHeight w:val="284"/>
        </w:trPr>
        <w:tc>
          <w:tcPr>
            <w:tcW w:w="1809" w:type="dxa"/>
            <w:tcBorders>
              <w:top w:val="single" w:sz="6" w:space="0" w:color="000000"/>
              <w:bottom w:val="single" w:sz="6" w:space="0" w:color="000000"/>
            </w:tcBorders>
          </w:tcPr>
          <w:p w:rsidR="003007E3" w:rsidRPr="00E45551" w:rsidRDefault="003007E3" w:rsidP="00244C1D">
            <w:pPr>
              <w:rPr>
                <w:szCs w:val="18"/>
              </w:rPr>
            </w:pPr>
          </w:p>
        </w:tc>
        <w:tc>
          <w:tcPr>
            <w:tcW w:w="993" w:type="dxa"/>
            <w:tcBorders>
              <w:top w:val="single" w:sz="6" w:space="0" w:color="000000"/>
              <w:bottom w:val="single" w:sz="6" w:space="0" w:color="000000"/>
            </w:tcBorders>
          </w:tcPr>
          <w:p w:rsidR="003007E3" w:rsidRPr="00E45551" w:rsidRDefault="003007E3" w:rsidP="00244C1D">
            <w:pPr>
              <w:rPr>
                <w:szCs w:val="18"/>
              </w:rPr>
            </w:pPr>
          </w:p>
        </w:tc>
        <w:tc>
          <w:tcPr>
            <w:tcW w:w="5103" w:type="dxa"/>
            <w:tcBorders>
              <w:top w:val="single" w:sz="6" w:space="0" w:color="000000"/>
              <w:bottom w:val="single" w:sz="6" w:space="0" w:color="000000"/>
            </w:tcBorders>
          </w:tcPr>
          <w:p w:rsidR="003007E3" w:rsidRPr="00A1542D" w:rsidRDefault="003007E3" w:rsidP="003007E3">
            <w:pPr>
              <w:suppressAutoHyphens w:val="0"/>
              <w:rPr>
                <w:szCs w:val="18"/>
              </w:rPr>
            </w:pPr>
          </w:p>
        </w:tc>
        <w:tc>
          <w:tcPr>
            <w:tcW w:w="1701" w:type="dxa"/>
            <w:tcBorders>
              <w:top w:val="single" w:sz="6" w:space="0" w:color="000000"/>
              <w:bottom w:val="single" w:sz="6" w:space="0" w:color="000000"/>
            </w:tcBorders>
          </w:tcPr>
          <w:p w:rsidR="003007E3" w:rsidRPr="00E45551" w:rsidRDefault="003007E3" w:rsidP="00244C1D">
            <w:pPr>
              <w:rPr>
                <w:szCs w:val="18"/>
              </w:rPr>
            </w:pPr>
          </w:p>
        </w:tc>
      </w:tr>
      <w:tr w:rsidR="003007E3" w:rsidRPr="00E45551" w:rsidTr="005A22DC">
        <w:trPr>
          <w:trHeight w:val="284"/>
        </w:trPr>
        <w:tc>
          <w:tcPr>
            <w:tcW w:w="1809" w:type="dxa"/>
            <w:tcBorders>
              <w:top w:val="single" w:sz="6" w:space="0" w:color="000000"/>
              <w:bottom w:val="single" w:sz="6" w:space="0" w:color="000000"/>
            </w:tcBorders>
          </w:tcPr>
          <w:p w:rsidR="003007E3" w:rsidRPr="00E45551" w:rsidRDefault="003007E3" w:rsidP="00244C1D">
            <w:pPr>
              <w:rPr>
                <w:szCs w:val="18"/>
              </w:rPr>
            </w:pPr>
          </w:p>
        </w:tc>
        <w:tc>
          <w:tcPr>
            <w:tcW w:w="993" w:type="dxa"/>
            <w:tcBorders>
              <w:top w:val="single" w:sz="6" w:space="0" w:color="000000"/>
              <w:bottom w:val="single" w:sz="6" w:space="0" w:color="000000"/>
            </w:tcBorders>
          </w:tcPr>
          <w:p w:rsidR="003007E3" w:rsidRPr="00E45551" w:rsidRDefault="003007E3" w:rsidP="00244C1D">
            <w:pPr>
              <w:rPr>
                <w:szCs w:val="18"/>
              </w:rPr>
            </w:pPr>
          </w:p>
        </w:tc>
        <w:tc>
          <w:tcPr>
            <w:tcW w:w="5103" w:type="dxa"/>
            <w:tcBorders>
              <w:top w:val="single" w:sz="6" w:space="0" w:color="000000"/>
              <w:bottom w:val="single" w:sz="6" w:space="0" w:color="000000"/>
            </w:tcBorders>
          </w:tcPr>
          <w:p w:rsidR="003007E3" w:rsidRPr="00E45551" w:rsidRDefault="003007E3" w:rsidP="00244C1D">
            <w:pPr>
              <w:rPr>
                <w:szCs w:val="18"/>
              </w:rPr>
            </w:pPr>
          </w:p>
        </w:tc>
        <w:tc>
          <w:tcPr>
            <w:tcW w:w="1701" w:type="dxa"/>
            <w:tcBorders>
              <w:top w:val="single" w:sz="6" w:space="0" w:color="000000"/>
              <w:bottom w:val="single" w:sz="6" w:space="0" w:color="000000"/>
            </w:tcBorders>
          </w:tcPr>
          <w:p w:rsidR="003007E3" w:rsidRPr="00E45551" w:rsidRDefault="003007E3" w:rsidP="00244C1D">
            <w:pPr>
              <w:rPr>
                <w:szCs w:val="18"/>
              </w:rPr>
            </w:pPr>
          </w:p>
        </w:tc>
      </w:tr>
      <w:tr w:rsidR="005A22DC" w:rsidRPr="00E45551" w:rsidTr="00681342">
        <w:trPr>
          <w:trHeight w:val="284"/>
        </w:trPr>
        <w:tc>
          <w:tcPr>
            <w:tcW w:w="1809" w:type="dxa"/>
            <w:tcBorders>
              <w:top w:val="single" w:sz="6" w:space="0" w:color="000000"/>
              <w:bottom w:val="single" w:sz="6" w:space="0" w:color="000000"/>
            </w:tcBorders>
          </w:tcPr>
          <w:p w:rsidR="005A22DC" w:rsidRDefault="005A22DC" w:rsidP="00244C1D">
            <w:pPr>
              <w:rPr>
                <w:szCs w:val="18"/>
              </w:rPr>
            </w:pPr>
          </w:p>
        </w:tc>
        <w:tc>
          <w:tcPr>
            <w:tcW w:w="993" w:type="dxa"/>
            <w:tcBorders>
              <w:top w:val="single" w:sz="6" w:space="0" w:color="000000"/>
              <w:bottom w:val="single" w:sz="6" w:space="0" w:color="000000"/>
            </w:tcBorders>
          </w:tcPr>
          <w:p w:rsidR="005A22DC" w:rsidRDefault="005A22DC" w:rsidP="00244C1D">
            <w:pPr>
              <w:rPr>
                <w:szCs w:val="18"/>
              </w:rPr>
            </w:pPr>
          </w:p>
        </w:tc>
        <w:tc>
          <w:tcPr>
            <w:tcW w:w="5103" w:type="dxa"/>
            <w:tcBorders>
              <w:top w:val="single" w:sz="6" w:space="0" w:color="000000"/>
              <w:bottom w:val="single" w:sz="6" w:space="0" w:color="000000"/>
            </w:tcBorders>
          </w:tcPr>
          <w:p w:rsidR="005A22DC" w:rsidRDefault="005A22DC" w:rsidP="00244C1D">
            <w:pPr>
              <w:rPr>
                <w:szCs w:val="18"/>
              </w:rPr>
            </w:pPr>
          </w:p>
        </w:tc>
        <w:tc>
          <w:tcPr>
            <w:tcW w:w="1701" w:type="dxa"/>
            <w:tcBorders>
              <w:top w:val="single" w:sz="6" w:space="0" w:color="000000"/>
              <w:bottom w:val="single" w:sz="6" w:space="0" w:color="000000"/>
            </w:tcBorders>
          </w:tcPr>
          <w:p w:rsidR="005A22DC" w:rsidRDefault="005A22DC" w:rsidP="00244C1D">
            <w:pPr>
              <w:rPr>
                <w:szCs w:val="18"/>
              </w:rPr>
            </w:pPr>
          </w:p>
        </w:tc>
      </w:tr>
      <w:tr w:rsidR="00681342" w:rsidRPr="00E45551" w:rsidTr="0049297B">
        <w:trPr>
          <w:trHeight w:val="284"/>
        </w:trPr>
        <w:tc>
          <w:tcPr>
            <w:tcW w:w="1809" w:type="dxa"/>
            <w:tcBorders>
              <w:top w:val="single" w:sz="6" w:space="0" w:color="000000"/>
              <w:bottom w:val="single" w:sz="6" w:space="0" w:color="000000"/>
            </w:tcBorders>
          </w:tcPr>
          <w:p w:rsidR="00681342" w:rsidRDefault="00681342" w:rsidP="00244C1D">
            <w:pPr>
              <w:rPr>
                <w:szCs w:val="18"/>
              </w:rPr>
            </w:pPr>
          </w:p>
        </w:tc>
        <w:tc>
          <w:tcPr>
            <w:tcW w:w="993" w:type="dxa"/>
            <w:tcBorders>
              <w:top w:val="single" w:sz="6" w:space="0" w:color="000000"/>
              <w:bottom w:val="single" w:sz="6" w:space="0" w:color="000000"/>
            </w:tcBorders>
          </w:tcPr>
          <w:p w:rsidR="00681342" w:rsidRDefault="00681342" w:rsidP="00244C1D">
            <w:pPr>
              <w:rPr>
                <w:szCs w:val="18"/>
              </w:rPr>
            </w:pPr>
          </w:p>
        </w:tc>
        <w:tc>
          <w:tcPr>
            <w:tcW w:w="5103" w:type="dxa"/>
            <w:tcBorders>
              <w:top w:val="single" w:sz="6" w:space="0" w:color="000000"/>
              <w:bottom w:val="single" w:sz="6" w:space="0" w:color="000000"/>
            </w:tcBorders>
          </w:tcPr>
          <w:p w:rsidR="00681342" w:rsidRPr="00681342" w:rsidRDefault="00681342" w:rsidP="00244C1D">
            <w:pPr>
              <w:rPr>
                <w:szCs w:val="18"/>
              </w:rPr>
            </w:pPr>
          </w:p>
        </w:tc>
        <w:tc>
          <w:tcPr>
            <w:tcW w:w="1701" w:type="dxa"/>
            <w:tcBorders>
              <w:top w:val="single" w:sz="6" w:space="0" w:color="000000"/>
              <w:bottom w:val="single" w:sz="6" w:space="0" w:color="000000"/>
            </w:tcBorders>
          </w:tcPr>
          <w:p w:rsidR="00681342" w:rsidRDefault="00681342" w:rsidP="00244C1D">
            <w:pPr>
              <w:rPr>
                <w:szCs w:val="18"/>
              </w:rPr>
            </w:pPr>
          </w:p>
        </w:tc>
      </w:tr>
      <w:tr w:rsidR="0049297B" w:rsidRPr="00E45551" w:rsidTr="000F4287">
        <w:trPr>
          <w:trHeight w:val="284"/>
        </w:trPr>
        <w:tc>
          <w:tcPr>
            <w:tcW w:w="1809" w:type="dxa"/>
            <w:tcBorders>
              <w:top w:val="single" w:sz="6" w:space="0" w:color="000000"/>
              <w:bottom w:val="single" w:sz="6" w:space="0" w:color="000000"/>
            </w:tcBorders>
          </w:tcPr>
          <w:p w:rsidR="0049297B" w:rsidRDefault="0049297B" w:rsidP="00244C1D">
            <w:pPr>
              <w:rPr>
                <w:szCs w:val="18"/>
              </w:rPr>
            </w:pPr>
          </w:p>
        </w:tc>
        <w:tc>
          <w:tcPr>
            <w:tcW w:w="993" w:type="dxa"/>
            <w:tcBorders>
              <w:top w:val="single" w:sz="6" w:space="0" w:color="000000"/>
              <w:bottom w:val="single" w:sz="6" w:space="0" w:color="000000"/>
            </w:tcBorders>
          </w:tcPr>
          <w:p w:rsidR="0049297B" w:rsidRDefault="0049297B" w:rsidP="00244C1D">
            <w:pPr>
              <w:rPr>
                <w:szCs w:val="18"/>
              </w:rPr>
            </w:pPr>
          </w:p>
        </w:tc>
        <w:tc>
          <w:tcPr>
            <w:tcW w:w="5103" w:type="dxa"/>
            <w:tcBorders>
              <w:top w:val="single" w:sz="6" w:space="0" w:color="000000"/>
              <w:bottom w:val="single" w:sz="6" w:space="0" w:color="000000"/>
            </w:tcBorders>
          </w:tcPr>
          <w:p w:rsidR="0049297B" w:rsidRDefault="0049297B" w:rsidP="00244C1D">
            <w:pPr>
              <w:rPr>
                <w:szCs w:val="18"/>
              </w:rPr>
            </w:pPr>
          </w:p>
        </w:tc>
        <w:tc>
          <w:tcPr>
            <w:tcW w:w="1701" w:type="dxa"/>
            <w:tcBorders>
              <w:top w:val="single" w:sz="6" w:space="0" w:color="000000"/>
              <w:bottom w:val="single" w:sz="6" w:space="0" w:color="000000"/>
            </w:tcBorders>
          </w:tcPr>
          <w:p w:rsidR="0049297B" w:rsidRDefault="0049297B" w:rsidP="00244C1D">
            <w:pPr>
              <w:rPr>
                <w:szCs w:val="18"/>
              </w:rPr>
            </w:pPr>
          </w:p>
        </w:tc>
      </w:tr>
      <w:tr w:rsidR="000F4287" w:rsidRPr="00E45551" w:rsidTr="004F7D1E">
        <w:trPr>
          <w:trHeight w:val="284"/>
        </w:trPr>
        <w:tc>
          <w:tcPr>
            <w:tcW w:w="1809" w:type="dxa"/>
            <w:tcBorders>
              <w:top w:val="single" w:sz="6" w:space="0" w:color="000000"/>
              <w:bottom w:val="single" w:sz="6" w:space="0" w:color="000000"/>
            </w:tcBorders>
          </w:tcPr>
          <w:p w:rsidR="000F4287" w:rsidRDefault="000F4287" w:rsidP="000F4287">
            <w:pPr>
              <w:rPr>
                <w:szCs w:val="18"/>
              </w:rPr>
            </w:pPr>
          </w:p>
        </w:tc>
        <w:tc>
          <w:tcPr>
            <w:tcW w:w="993" w:type="dxa"/>
            <w:tcBorders>
              <w:top w:val="single" w:sz="6" w:space="0" w:color="000000"/>
              <w:bottom w:val="single" w:sz="6" w:space="0" w:color="000000"/>
            </w:tcBorders>
          </w:tcPr>
          <w:p w:rsidR="000F4287" w:rsidRDefault="000F4287" w:rsidP="000F4287">
            <w:pPr>
              <w:rPr>
                <w:szCs w:val="18"/>
              </w:rPr>
            </w:pPr>
          </w:p>
        </w:tc>
        <w:tc>
          <w:tcPr>
            <w:tcW w:w="5103" w:type="dxa"/>
            <w:tcBorders>
              <w:top w:val="single" w:sz="6" w:space="0" w:color="000000"/>
              <w:bottom w:val="single" w:sz="6" w:space="0" w:color="000000"/>
            </w:tcBorders>
          </w:tcPr>
          <w:p w:rsidR="000F4287" w:rsidRDefault="000F4287" w:rsidP="001B5458"/>
        </w:tc>
        <w:tc>
          <w:tcPr>
            <w:tcW w:w="1701" w:type="dxa"/>
            <w:tcBorders>
              <w:top w:val="single" w:sz="6" w:space="0" w:color="000000"/>
              <w:bottom w:val="single" w:sz="6" w:space="0" w:color="000000"/>
            </w:tcBorders>
          </w:tcPr>
          <w:p w:rsidR="000F4287" w:rsidRPr="003D1FDB" w:rsidRDefault="000F4287" w:rsidP="001B5458"/>
        </w:tc>
      </w:tr>
      <w:tr w:rsidR="004F7D1E" w:rsidRPr="00E45551" w:rsidTr="00315C5B">
        <w:trPr>
          <w:trHeight w:val="284"/>
        </w:trPr>
        <w:tc>
          <w:tcPr>
            <w:tcW w:w="1809" w:type="dxa"/>
            <w:tcBorders>
              <w:top w:val="single" w:sz="6" w:space="0" w:color="000000"/>
              <w:bottom w:val="single" w:sz="6" w:space="0" w:color="000000"/>
            </w:tcBorders>
          </w:tcPr>
          <w:p w:rsidR="004F7D1E" w:rsidRDefault="004F7D1E" w:rsidP="000F4287">
            <w:pPr>
              <w:rPr>
                <w:szCs w:val="18"/>
              </w:rPr>
            </w:pPr>
          </w:p>
        </w:tc>
        <w:tc>
          <w:tcPr>
            <w:tcW w:w="993" w:type="dxa"/>
            <w:tcBorders>
              <w:top w:val="single" w:sz="6" w:space="0" w:color="000000"/>
              <w:bottom w:val="single" w:sz="6" w:space="0" w:color="000000"/>
            </w:tcBorders>
          </w:tcPr>
          <w:p w:rsidR="004F7D1E" w:rsidRDefault="004F7D1E" w:rsidP="000F4287">
            <w:pPr>
              <w:rPr>
                <w:szCs w:val="18"/>
              </w:rPr>
            </w:pPr>
          </w:p>
        </w:tc>
        <w:tc>
          <w:tcPr>
            <w:tcW w:w="5103" w:type="dxa"/>
            <w:tcBorders>
              <w:top w:val="single" w:sz="6" w:space="0" w:color="000000"/>
              <w:bottom w:val="single" w:sz="6" w:space="0" w:color="000000"/>
            </w:tcBorders>
          </w:tcPr>
          <w:p w:rsidR="004F7D1E" w:rsidRDefault="004F7D1E" w:rsidP="00AA6B1C"/>
        </w:tc>
        <w:tc>
          <w:tcPr>
            <w:tcW w:w="1701" w:type="dxa"/>
            <w:tcBorders>
              <w:top w:val="single" w:sz="6" w:space="0" w:color="000000"/>
              <w:bottom w:val="single" w:sz="6" w:space="0" w:color="000000"/>
            </w:tcBorders>
          </w:tcPr>
          <w:p w:rsidR="004F7D1E" w:rsidRPr="003D1FDB" w:rsidRDefault="004F7D1E" w:rsidP="00AA6B1C"/>
        </w:tc>
      </w:tr>
      <w:tr w:rsidR="00315C5B" w:rsidRPr="00E45551" w:rsidTr="00244C1D">
        <w:trPr>
          <w:trHeight w:val="284"/>
        </w:trPr>
        <w:tc>
          <w:tcPr>
            <w:tcW w:w="1809" w:type="dxa"/>
            <w:tcBorders>
              <w:top w:val="single" w:sz="6" w:space="0" w:color="000000"/>
            </w:tcBorders>
          </w:tcPr>
          <w:p w:rsidR="00315C5B" w:rsidRDefault="00315C5B" w:rsidP="00781E37">
            <w:pPr>
              <w:rPr>
                <w:szCs w:val="18"/>
              </w:rPr>
            </w:pPr>
          </w:p>
        </w:tc>
        <w:tc>
          <w:tcPr>
            <w:tcW w:w="993" w:type="dxa"/>
            <w:tcBorders>
              <w:top w:val="single" w:sz="6" w:space="0" w:color="000000"/>
            </w:tcBorders>
          </w:tcPr>
          <w:p w:rsidR="00315C5B" w:rsidRDefault="00315C5B" w:rsidP="00315C5B">
            <w:pPr>
              <w:rPr>
                <w:szCs w:val="18"/>
              </w:rPr>
            </w:pPr>
          </w:p>
        </w:tc>
        <w:tc>
          <w:tcPr>
            <w:tcW w:w="5103" w:type="dxa"/>
            <w:tcBorders>
              <w:top w:val="single" w:sz="6" w:space="0" w:color="000000"/>
            </w:tcBorders>
          </w:tcPr>
          <w:p w:rsidR="00315C5B" w:rsidRDefault="00315C5B" w:rsidP="00781E37">
            <w:pPr>
              <w:rPr>
                <w:szCs w:val="18"/>
              </w:rPr>
            </w:pPr>
          </w:p>
        </w:tc>
        <w:tc>
          <w:tcPr>
            <w:tcW w:w="1701" w:type="dxa"/>
            <w:tcBorders>
              <w:top w:val="single" w:sz="6" w:space="0" w:color="000000"/>
            </w:tcBorders>
          </w:tcPr>
          <w:p w:rsidR="00315C5B" w:rsidRDefault="00315C5B" w:rsidP="00781E37">
            <w:pPr>
              <w:rPr>
                <w:szCs w:val="18"/>
              </w:rPr>
            </w:pPr>
          </w:p>
        </w:tc>
      </w:tr>
    </w:tbl>
    <w:p w:rsidR="009F1343" w:rsidRPr="007B6FE8" w:rsidRDefault="003007E3" w:rsidP="00856E2F">
      <w:pPr>
        <w:pStyle w:val="Inhoudsopgave10"/>
      </w:pPr>
      <w:r>
        <w:br w:type="page"/>
      </w:r>
      <w:r w:rsidR="009F1343" w:rsidRPr="007B6FE8">
        <w:lastRenderedPageBreak/>
        <w:t>Inhoudsopgave</w:t>
      </w:r>
    </w:p>
    <w:p w:rsidR="001B027A" w:rsidRDefault="00B4639C">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r>
        <w:fldChar w:fldCharType="begin"/>
      </w:r>
      <w:r>
        <w:instrText xml:space="preserve"> TOC \o "1-3" \h \z \u </w:instrText>
      </w:r>
      <w:r>
        <w:fldChar w:fldCharType="separate"/>
      </w:r>
      <w:hyperlink w:anchor="_Toc504848709" w:history="1">
        <w:r w:rsidR="001B027A" w:rsidRPr="009F2CAB">
          <w:rPr>
            <w:rStyle w:val="Hyperlink"/>
            <w:noProof/>
          </w:rPr>
          <w:t>1.</w:t>
        </w:r>
        <w:r w:rsidR="001B027A">
          <w:rPr>
            <w:rFonts w:asciiTheme="minorHAnsi" w:eastAsiaTheme="minorEastAsia" w:hAnsiTheme="minorHAnsi" w:cstheme="minorBidi"/>
            <w:b w:val="0"/>
            <w:bCs w:val="0"/>
            <w:caps w:val="0"/>
            <w:noProof/>
            <w:sz w:val="22"/>
            <w:szCs w:val="22"/>
            <w:lang w:eastAsia="nl-NL"/>
          </w:rPr>
          <w:tab/>
        </w:r>
        <w:r w:rsidR="001B027A" w:rsidRPr="009F2CAB">
          <w:rPr>
            <w:rStyle w:val="Hyperlink"/>
            <w:noProof/>
          </w:rPr>
          <w:t>Inleiding</w:t>
        </w:r>
        <w:r w:rsidR="001B027A">
          <w:rPr>
            <w:noProof/>
            <w:webHidden/>
          </w:rPr>
          <w:tab/>
        </w:r>
        <w:r w:rsidR="001B027A">
          <w:rPr>
            <w:noProof/>
            <w:webHidden/>
          </w:rPr>
          <w:fldChar w:fldCharType="begin"/>
        </w:r>
        <w:r w:rsidR="001B027A">
          <w:rPr>
            <w:noProof/>
            <w:webHidden/>
          </w:rPr>
          <w:instrText xml:space="preserve"> PAGEREF _Toc504848709 \h </w:instrText>
        </w:r>
        <w:r w:rsidR="001B027A">
          <w:rPr>
            <w:noProof/>
            <w:webHidden/>
          </w:rPr>
        </w:r>
        <w:r w:rsidR="001B027A">
          <w:rPr>
            <w:noProof/>
            <w:webHidden/>
          </w:rPr>
          <w:fldChar w:fldCharType="separate"/>
        </w:r>
        <w:r w:rsidR="009A7A18">
          <w:rPr>
            <w:noProof/>
            <w:webHidden/>
          </w:rPr>
          <w:t>4</w:t>
        </w:r>
        <w:r w:rsidR="001B027A">
          <w:rPr>
            <w:noProof/>
            <w:webHidden/>
          </w:rPr>
          <w:fldChar w:fldCharType="end"/>
        </w:r>
      </w:hyperlink>
    </w:p>
    <w:p w:rsidR="001B027A" w:rsidRDefault="001B027A">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710" w:history="1">
        <w:r w:rsidRPr="009F2CAB">
          <w:rPr>
            <w:rStyle w:val="Hyperlink"/>
            <w:noProof/>
          </w:rPr>
          <w:t>1.1</w:t>
        </w:r>
        <w:r>
          <w:rPr>
            <w:rFonts w:asciiTheme="minorHAnsi" w:eastAsiaTheme="minorEastAsia" w:hAnsiTheme="minorHAnsi" w:cstheme="minorBidi"/>
            <w:smallCaps w:val="0"/>
            <w:noProof/>
            <w:sz w:val="22"/>
            <w:szCs w:val="22"/>
            <w:lang w:eastAsia="nl-NL"/>
          </w:rPr>
          <w:tab/>
        </w:r>
        <w:r w:rsidRPr="009F2CAB">
          <w:rPr>
            <w:rStyle w:val="Hyperlink"/>
            <w:noProof/>
          </w:rPr>
          <w:t>Beknopte omschrijving</w:t>
        </w:r>
        <w:r>
          <w:rPr>
            <w:noProof/>
            <w:webHidden/>
          </w:rPr>
          <w:tab/>
        </w:r>
        <w:r>
          <w:rPr>
            <w:noProof/>
            <w:webHidden/>
          </w:rPr>
          <w:fldChar w:fldCharType="begin"/>
        </w:r>
        <w:r>
          <w:rPr>
            <w:noProof/>
            <w:webHidden/>
          </w:rPr>
          <w:instrText xml:space="preserve"> PAGEREF _Toc504848710 \h </w:instrText>
        </w:r>
        <w:r>
          <w:rPr>
            <w:noProof/>
            <w:webHidden/>
          </w:rPr>
        </w:r>
        <w:r>
          <w:rPr>
            <w:noProof/>
            <w:webHidden/>
          </w:rPr>
          <w:fldChar w:fldCharType="separate"/>
        </w:r>
        <w:r w:rsidR="009A7A18">
          <w:rPr>
            <w:noProof/>
            <w:webHidden/>
          </w:rPr>
          <w:t>4</w:t>
        </w:r>
        <w:r>
          <w:rPr>
            <w:noProof/>
            <w:webHidden/>
          </w:rPr>
          <w:fldChar w:fldCharType="end"/>
        </w:r>
      </w:hyperlink>
    </w:p>
    <w:p w:rsidR="001B027A" w:rsidRDefault="001B027A">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711" w:history="1">
        <w:r w:rsidRPr="009F2CAB">
          <w:rPr>
            <w:rStyle w:val="Hyperlink"/>
            <w:noProof/>
          </w:rPr>
          <w:t>1.2</w:t>
        </w:r>
        <w:r>
          <w:rPr>
            <w:rFonts w:asciiTheme="minorHAnsi" w:eastAsiaTheme="minorEastAsia" w:hAnsiTheme="minorHAnsi" w:cstheme="minorBidi"/>
            <w:smallCaps w:val="0"/>
            <w:noProof/>
            <w:sz w:val="22"/>
            <w:szCs w:val="22"/>
            <w:lang w:eastAsia="nl-NL"/>
          </w:rPr>
          <w:tab/>
        </w:r>
        <w:r w:rsidRPr="009F2CAB">
          <w:rPr>
            <w:rStyle w:val="Hyperlink"/>
            <w:noProof/>
          </w:rPr>
          <w:t>Referenties</w:t>
        </w:r>
        <w:r>
          <w:rPr>
            <w:noProof/>
            <w:webHidden/>
          </w:rPr>
          <w:tab/>
        </w:r>
        <w:r>
          <w:rPr>
            <w:noProof/>
            <w:webHidden/>
          </w:rPr>
          <w:fldChar w:fldCharType="begin"/>
        </w:r>
        <w:r>
          <w:rPr>
            <w:noProof/>
            <w:webHidden/>
          </w:rPr>
          <w:instrText xml:space="preserve"> PAGEREF _Toc504848711 \h </w:instrText>
        </w:r>
        <w:r>
          <w:rPr>
            <w:noProof/>
            <w:webHidden/>
          </w:rPr>
        </w:r>
        <w:r>
          <w:rPr>
            <w:noProof/>
            <w:webHidden/>
          </w:rPr>
          <w:fldChar w:fldCharType="separate"/>
        </w:r>
        <w:r w:rsidR="009A7A18">
          <w:rPr>
            <w:noProof/>
            <w:webHidden/>
          </w:rPr>
          <w:t>4</w:t>
        </w:r>
        <w:r>
          <w:rPr>
            <w:noProof/>
            <w:webHidden/>
          </w:rPr>
          <w:fldChar w:fldCharType="end"/>
        </w:r>
      </w:hyperlink>
    </w:p>
    <w:p w:rsidR="001B027A" w:rsidRDefault="001B027A">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8712" w:history="1">
        <w:r w:rsidRPr="009F2CAB">
          <w:rPr>
            <w:rStyle w:val="Hyperlink"/>
            <w:noProof/>
            <w:lang w:val="fr-FR"/>
          </w:rPr>
          <w:t>2.</w:t>
        </w:r>
        <w:r>
          <w:rPr>
            <w:rFonts w:asciiTheme="minorHAnsi" w:eastAsiaTheme="minorEastAsia" w:hAnsiTheme="minorHAnsi" w:cstheme="minorBidi"/>
            <w:b w:val="0"/>
            <w:bCs w:val="0"/>
            <w:caps w:val="0"/>
            <w:noProof/>
            <w:sz w:val="22"/>
            <w:szCs w:val="22"/>
            <w:lang w:eastAsia="nl-NL"/>
          </w:rPr>
          <w:tab/>
        </w:r>
        <w:r w:rsidRPr="009F2CAB">
          <w:rPr>
            <w:rStyle w:val="Hyperlink"/>
            <w:noProof/>
            <w:lang w:val="fr-FR"/>
          </w:rPr>
          <w:t>Preconditie</w:t>
        </w:r>
        <w:r>
          <w:rPr>
            <w:noProof/>
            <w:webHidden/>
          </w:rPr>
          <w:tab/>
        </w:r>
        <w:r>
          <w:rPr>
            <w:noProof/>
            <w:webHidden/>
          </w:rPr>
          <w:fldChar w:fldCharType="begin"/>
        </w:r>
        <w:r>
          <w:rPr>
            <w:noProof/>
            <w:webHidden/>
          </w:rPr>
          <w:instrText xml:space="preserve"> PAGEREF _Toc504848712 \h </w:instrText>
        </w:r>
        <w:r>
          <w:rPr>
            <w:noProof/>
            <w:webHidden/>
          </w:rPr>
        </w:r>
        <w:r>
          <w:rPr>
            <w:noProof/>
            <w:webHidden/>
          </w:rPr>
          <w:fldChar w:fldCharType="separate"/>
        </w:r>
        <w:r w:rsidR="009A7A18">
          <w:rPr>
            <w:noProof/>
            <w:webHidden/>
          </w:rPr>
          <w:t>4</w:t>
        </w:r>
        <w:r>
          <w:rPr>
            <w:noProof/>
            <w:webHidden/>
          </w:rPr>
          <w:fldChar w:fldCharType="end"/>
        </w:r>
      </w:hyperlink>
    </w:p>
    <w:p w:rsidR="001B027A" w:rsidRDefault="001B027A">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8713" w:history="1">
        <w:r w:rsidRPr="009F2CAB">
          <w:rPr>
            <w:rStyle w:val="Hyperlink"/>
            <w:noProof/>
            <w:lang w:val="fr-FR"/>
          </w:rPr>
          <w:t>3.</w:t>
        </w:r>
        <w:r>
          <w:rPr>
            <w:rFonts w:asciiTheme="minorHAnsi" w:eastAsiaTheme="minorEastAsia" w:hAnsiTheme="minorHAnsi" w:cstheme="minorBidi"/>
            <w:b w:val="0"/>
            <w:bCs w:val="0"/>
            <w:caps w:val="0"/>
            <w:noProof/>
            <w:sz w:val="22"/>
            <w:szCs w:val="22"/>
            <w:lang w:eastAsia="nl-NL"/>
          </w:rPr>
          <w:tab/>
        </w:r>
        <w:r w:rsidRPr="009F2CAB">
          <w:rPr>
            <w:rStyle w:val="Hyperlink"/>
            <w:noProof/>
            <w:lang w:val="fr-FR"/>
          </w:rPr>
          <w:t>Regulier verloop</w:t>
        </w:r>
        <w:r>
          <w:rPr>
            <w:noProof/>
            <w:webHidden/>
          </w:rPr>
          <w:tab/>
        </w:r>
        <w:r>
          <w:rPr>
            <w:noProof/>
            <w:webHidden/>
          </w:rPr>
          <w:fldChar w:fldCharType="begin"/>
        </w:r>
        <w:r>
          <w:rPr>
            <w:noProof/>
            <w:webHidden/>
          </w:rPr>
          <w:instrText xml:space="preserve"> PAGEREF _Toc504848713 \h </w:instrText>
        </w:r>
        <w:r>
          <w:rPr>
            <w:noProof/>
            <w:webHidden/>
          </w:rPr>
        </w:r>
        <w:r>
          <w:rPr>
            <w:noProof/>
            <w:webHidden/>
          </w:rPr>
          <w:fldChar w:fldCharType="separate"/>
        </w:r>
        <w:r w:rsidR="009A7A18">
          <w:rPr>
            <w:noProof/>
            <w:webHidden/>
          </w:rPr>
          <w:t>4</w:t>
        </w:r>
        <w:r>
          <w:rPr>
            <w:noProof/>
            <w:webHidden/>
          </w:rPr>
          <w:fldChar w:fldCharType="end"/>
        </w:r>
      </w:hyperlink>
    </w:p>
    <w:p w:rsidR="001B027A" w:rsidRDefault="001B027A">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8714" w:history="1">
        <w:r w:rsidRPr="009F2CAB">
          <w:rPr>
            <w:rStyle w:val="Hyperlink"/>
            <w:noProof/>
            <w:lang w:val="nl"/>
          </w:rPr>
          <w:t>4.</w:t>
        </w:r>
        <w:r>
          <w:rPr>
            <w:rFonts w:asciiTheme="minorHAnsi" w:eastAsiaTheme="minorEastAsia" w:hAnsiTheme="minorHAnsi" w:cstheme="minorBidi"/>
            <w:b w:val="0"/>
            <w:bCs w:val="0"/>
            <w:caps w:val="0"/>
            <w:noProof/>
            <w:sz w:val="22"/>
            <w:szCs w:val="22"/>
            <w:lang w:eastAsia="nl-NL"/>
          </w:rPr>
          <w:tab/>
        </w:r>
        <w:r w:rsidRPr="009F2CAB">
          <w:rPr>
            <w:rStyle w:val="Hyperlink"/>
            <w:noProof/>
            <w:lang w:val="nl"/>
          </w:rPr>
          <w:t>Alternatief</w:t>
        </w:r>
        <w:r>
          <w:rPr>
            <w:noProof/>
            <w:webHidden/>
          </w:rPr>
          <w:tab/>
        </w:r>
        <w:r>
          <w:rPr>
            <w:noProof/>
            <w:webHidden/>
          </w:rPr>
          <w:fldChar w:fldCharType="begin"/>
        </w:r>
        <w:r>
          <w:rPr>
            <w:noProof/>
            <w:webHidden/>
          </w:rPr>
          <w:instrText xml:space="preserve"> PAGEREF _Toc504848714 \h </w:instrText>
        </w:r>
        <w:r>
          <w:rPr>
            <w:noProof/>
            <w:webHidden/>
          </w:rPr>
        </w:r>
        <w:r>
          <w:rPr>
            <w:noProof/>
            <w:webHidden/>
          </w:rPr>
          <w:fldChar w:fldCharType="separate"/>
        </w:r>
        <w:r w:rsidR="009A7A18">
          <w:rPr>
            <w:noProof/>
            <w:webHidden/>
          </w:rPr>
          <w:t>5</w:t>
        </w:r>
        <w:r>
          <w:rPr>
            <w:noProof/>
            <w:webHidden/>
          </w:rPr>
          <w:fldChar w:fldCharType="end"/>
        </w:r>
      </w:hyperlink>
    </w:p>
    <w:p w:rsidR="001B027A" w:rsidRDefault="001B027A">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715" w:history="1">
        <w:r w:rsidRPr="009F2CAB">
          <w:rPr>
            <w:rStyle w:val="Hyperlink"/>
            <w:noProof/>
          </w:rPr>
          <w:t>4.1</w:t>
        </w:r>
        <w:r>
          <w:rPr>
            <w:rFonts w:asciiTheme="minorHAnsi" w:eastAsiaTheme="minorEastAsia" w:hAnsiTheme="minorHAnsi" w:cstheme="minorBidi"/>
            <w:smallCaps w:val="0"/>
            <w:noProof/>
            <w:sz w:val="22"/>
            <w:szCs w:val="22"/>
            <w:lang w:eastAsia="nl-NL"/>
          </w:rPr>
          <w:tab/>
        </w:r>
        <w:r w:rsidRPr="009F2CAB">
          <w:rPr>
            <w:rStyle w:val="Hyperlink"/>
            <w:noProof/>
          </w:rPr>
          <w:t>Registratie uitsluiting / beëindiging uitsluiting of beëindiging van het kiesrecht.</w:t>
        </w:r>
        <w:r>
          <w:rPr>
            <w:noProof/>
            <w:webHidden/>
          </w:rPr>
          <w:tab/>
        </w:r>
        <w:r>
          <w:rPr>
            <w:noProof/>
            <w:webHidden/>
          </w:rPr>
          <w:fldChar w:fldCharType="begin"/>
        </w:r>
        <w:r>
          <w:rPr>
            <w:noProof/>
            <w:webHidden/>
          </w:rPr>
          <w:instrText xml:space="preserve"> PAGEREF _Toc504848715 \h </w:instrText>
        </w:r>
        <w:r>
          <w:rPr>
            <w:noProof/>
            <w:webHidden/>
          </w:rPr>
        </w:r>
        <w:r>
          <w:rPr>
            <w:noProof/>
            <w:webHidden/>
          </w:rPr>
          <w:fldChar w:fldCharType="separate"/>
        </w:r>
        <w:r w:rsidR="009A7A18">
          <w:rPr>
            <w:noProof/>
            <w:webHidden/>
          </w:rPr>
          <w:t>5</w:t>
        </w:r>
        <w:r>
          <w:rPr>
            <w:noProof/>
            <w:webHidden/>
          </w:rPr>
          <w:fldChar w:fldCharType="end"/>
        </w:r>
      </w:hyperlink>
    </w:p>
    <w:p w:rsidR="001B027A" w:rsidRDefault="001B027A">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716" w:history="1">
        <w:r w:rsidRPr="009F2CAB">
          <w:rPr>
            <w:rStyle w:val="Hyperlink"/>
            <w:noProof/>
          </w:rPr>
          <w:t>4.2</w:t>
        </w:r>
        <w:r>
          <w:rPr>
            <w:rFonts w:asciiTheme="minorHAnsi" w:eastAsiaTheme="minorEastAsia" w:hAnsiTheme="minorHAnsi" w:cstheme="minorBidi"/>
            <w:smallCaps w:val="0"/>
            <w:noProof/>
            <w:sz w:val="22"/>
            <w:szCs w:val="22"/>
            <w:lang w:eastAsia="nl-NL"/>
          </w:rPr>
          <w:tab/>
        </w:r>
        <w:r w:rsidRPr="009F2CAB">
          <w:rPr>
            <w:rStyle w:val="Hyperlink"/>
            <w:noProof/>
          </w:rPr>
          <w:t>Geen persoon getoond.</w:t>
        </w:r>
        <w:r>
          <w:rPr>
            <w:noProof/>
            <w:webHidden/>
          </w:rPr>
          <w:tab/>
        </w:r>
        <w:r>
          <w:rPr>
            <w:noProof/>
            <w:webHidden/>
          </w:rPr>
          <w:fldChar w:fldCharType="begin"/>
        </w:r>
        <w:r>
          <w:rPr>
            <w:noProof/>
            <w:webHidden/>
          </w:rPr>
          <w:instrText xml:space="preserve"> PAGEREF _Toc504848716 \h </w:instrText>
        </w:r>
        <w:r>
          <w:rPr>
            <w:noProof/>
            <w:webHidden/>
          </w:rPr>
        </w:r>
        <w:r>
          <w:rPr>
            <w:noProof/>
            <w:webHidden/>
          </w:rPr>
          <w:fldChar w:fldCharType="separate"/>
        </w:r>
        <w:r w:rsidR="009A7A18">
          <w:rPr>
            <w:noProof/>
            <w:webHidden/>
          </w:rPr>
          <w:t>6</w:t>
        </w:r>
        <w:r>
          <w:rPr>
            <w:noProof/>
            <w:webHidden/>
          </w:rPr>
          <w:fldChar w:fldCharType="end"/>
        </w:r>
      </w:hyperlink>
    </w:p>
    <w:p w:rsidR="001B027A" w:rsidRDefault="001B027A">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8717" w:history="1">
        <w:r w:rsidRPr="009F2CAB">
          <w:rPr>
            <w:rStyle w:val="Hyperlink"/>
            <w:noProof/>
          </w:rPr>
          <w:t>4.3</w:t>
        </w:r>
        <w:r>
          <w:rPr>
            <w:rFonts w:asciiTheme="minorHAnsi" w:eastAsiaTheme="minorEastAsia" w:hAnsiTheme="minorHAnsi" w:cstheme="minorBidi"/>
            <w:smallCaps w:val="0"/>
            <w:noProof/>
            <w:sz w:val="22"/>
            <w:szCs w:val="22"/>
            <w:lang w:eastAsia="nl-NL"/>
          </w:rPr>
          <w:tab/>
        </w:r>
        <w:r w:rsidRPr="009F2CAB">
          <w:rPr>
            <w:rStyle w:val="Hyperlink"/>
            <w:noProof/>
          </w:rPr>
          <w:t>Correctie kiesrecht obv onderzoeksbesluit juistheid gegevens.</w:t>
        </w:r>
        <w:r>
          <w:rPr>
            <w:noProof/>
            <w:webHidden/>
          </w:rPr>
          <w:tab/>
        </w:r>
        <w:r>
          <w:rPr>
            <w:noProof/>
            <w:webHidden/>
          </w:rPr>
          <w:fldChar w:fldCharType="begin"/>
        </w:r>
        <w:r>
          <w:rPr>
            <w:noProof/>
            <w:webHidden/>
          </w:rPr>
          <w:instrText xml:space="preserve"> PAGEREF _Toc504848717 \h </w:instrText>
        </w:r>
        <w:r>
          <w:rPr>
            <w:noProof/>
            <w:webHidden/>
          </w:rPr>
        </w:r>
        <w:r>
          <w:rPr>
            <w:noProof/>
            <w:webHidden/>
          </w:rPr>
          <w:fldChar w:fldCharType="separate"/>
        </w:r>
        <w:r w:rsidR="009A7A18">
          <w:rPr>
            <w:noProof/>
            <w:webHidden/>
          </w:rPr>
          <w:t>6</w:t>
        </w:r>
        <w:r>
          <w:rPr>
            <w:noProof/>
            <w:webHidden/>
          </w:rPr>
          <w:fldChar w:fldCharType="end"/>
        </w:r>
      </w:hyperlink>
    </w:p>
    <w:p w:rsidR="001B027A" w:rsidRDefault="001B027A">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8718" w:history="1">
        <w:r w:rsidRPr="009F2CAB">
          <w:rPr>
            <w:rStyle w:val="Hyperlink"/>
            <w:noProof/>
          </w:rPr>
          <w:t>5.</w:t>
        </w:r>
        <w:r>
          <w:rPr>
            <w:rFonts w:asciiTheme="minorHAnsi" w:eastAsiaTheme="minorEastAsia" w:hAnsiTheme="minorHAnsi" w:cstheme="minorBidi"/>
            <w:b w:val="0"/>
            <w:bCs w:val="0"/>
            <w:caps w:val="0"/>
            <w:noProof/>
            <w:sz w:val="22"/>
            <w:szCs w:val="22"/>
            <w:lang w:eastAsia="nl-NL"/>
          </w:rPr>
          <w:tab/>
        </w:r>
        <w:r w:rsidRPr="009F2CAB">
          <w:rPr>
            <w:rStyle w:val="Hyperlink"/>
            <w:noProof/>
          </w:rPr>
          <w:t>Postcondities</w:t>
        </w:r>
        <w:r>
          <w:rPr>
            <w:noProof/>
            <w:webHidden/>
          </w:rPr>
          <w:tab/>
        </w:r>
        <w:r>
          <w:rPr>
            <w:noProof/>
            <w:webHidden/>
          </w:rPr>
          <w:fldChar w:fldCharType="begin"/>
        </w:r>
        <w:r>
          <w:rPr>
            <w:noProof/>
            <w:webHidden/>
          </w:rPr>
          <w:instrText xml:space="preserve"> PAGEREF _Toc504848718 \h </w:instrText>
        </w:r>
        <w:r>
          <w:rPr>
            <w:noProof/>
            <w:webHidden/>
          </w:rPr>
        </w:r>
        <w:r>
          <w:rPr>
            <w:noProof/>
            <w:webHidden/>
          </w:rPr>
          <w:fldChar w:fldCharType="separate"/>
        </w:r>
        <w:r w:rsidR="009A7A18">
          <w:rPr>
            <w:noProof/>
            <w:webHidden/>
          </w:rPr>
          <w:t>6</w:t>
        </w:r>
        <w:r>
          <w:rPr>
            <w:noProof/>
            <w:webHidden/>
          </w:rPr>
          <w:fldChar w:fldCharType="end"/>
        </w:r>
      </w:hyperlink>
    </w:p>
    <w:p w:rsidR="001B027A" w:rsidRDefault="001B027A">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8719" w:history="1">
        <w:r w:rsidRPr="009F2CAB">
          <w:rPr>
            <w:rStyle w:val="Hyperlink"/>
            <w:noProof/>
          </w:rPr>
          <w:t>6.</w:t>
        </w:r>
        <w:r>
          <w:rPr>
            <w:rFonts w:asciiTheme="minorHAnsi" w:eastAsiaTheme="minorEastAsia" w:hAnsiTheme="minorHAnsi" w:cstheme="minorBidi"/>
            <w:b w:val="0"/>
            <w:bCs w:val="0"/>
            <w:caps w:val="0"/>
            <w:noProof/>
            <w:sz w:val="22"/>
            <w:szCs w:val="22"/>
            <w:lang w:eastAsia="nl-NL"/>
          </w:rPr>
          <w:tab/>
        </w:r>
        <w:r w:rsidRPr="009F2CAB">
          <w:rPr>
            <w:rStyle w:val="Hyperlink"/>
            <w:noProof/>
          </w:rPr>
          <w:t>Subflows</w:t>
        </w:r>
        <w:r>
          <w:rPr>
            <w:noProof/>
            <w:webHidden/>
          </w:rPr>
          <w:tab/>
        </w:r>
        <w:r>
          <w:rPr>
            <w:noProof/>
            <w:webHidden/>
          </w:rPr>
          <w:fldChar w:fldCharType="begin"/>
        </w:r>
        <w:r>
          <w:rPr>
            <w:noProof/>
            <w:webHidden/>
          </w:rPr>
          <w:instrText xml:space="preserve"> PAGEREF _Toc504848719 \h </w:instrText>
        </w:r>
        <w:r>
          <w:rPr>
            <w:noProof/>
            <w:webHidden/>
          </w:rPr>
        </w:r>
        <w:r>
          <w:rPr>
            <w:noProof/>
            <w:webHidden/>
          </w:rPr>
          <w:fldChar w:fldCharType="separate"/>
        </w:r>
        <w:r w:rsidR="009A7A18">
          <w:rPr>
            <w:noProof/>
            <w:webHidden/>
          </w:rPr>
          <w:t>6</w:t>
        </w:r>
        <w:r>
          <w:rPr>
            <w:noProof/>
            <w:webHidden/>
          </w:rPr>
          <w:fldChar w:fldCharType="end"/>
        </w:r>
      </w:hyperlink>
    </w:p>
    <w:p w:rsidR="001B027A" w:rsidRDefault="001B027A">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8720" w:history="1">
        <w:r w:rsidRPr="009F2CAB">
          <w:rPr>
            <w:rStyle w:val="Hyperlink"/>
            <w:noProof/>
          </w:rPr>
          <w:t>7.</w:t>
        </w:r>
        <w:r>
          <w:rPr>
            <w:rFonts w:asciiTheme="minorHAnsi" w:eastAsiaTheme="minorEastAsia" w:hAnsiTheme="minorHAnsi" w:cstheme="minorBidi"/>
            <w:b w:val="0"/>
            <w:bCs w:val="0"/>
            <w:caps w:val="0"/>
            <w:noProof/>
            <w:sz w:val="22"/>
            <w:szCs w:val="22"/>
            <w:lang w:eastAsia="nl-NL"/>
          </w:rPr>
          <w:tab/>
        </w:r>
        <w:r w:rsidRPr="009F2CAB">
          <w:rPr>
            <w:rStyle w:val="Hyperlink"/>
            <w:noProof/>
          </w:rPr>
          <w:t>Speciale Requirements</w:t>
        </w:r>
        <w:r>
          <w:rPr>
            <w:noProof/>
            <w:webHidden/>
          </w:rPr>
          <w:tab/>
        </w:r>
        <w:r>
          <w:rPr>
            <w:noProof/>
            <w:webHidden/>
          </w:rPr>
          <w:fldChar w:fldCharType="begin"/>
        </w:r>
        <w:r>
          <w:rPr>
            <w:noProof/>
            <w:webHidden/>
          </w:rPr>
          <w:instrText xml:space="preserve"> PAGEREF _Toc504848720 \h </w:instrText>
        </w:r>
        <w:r>
          <w:rPr>
            <w:noProof/>
            <w:webHidden/>
          </w:rPr>
        </w:r>
        <w:r>
          <w:rPr>
            <w:noProof/>
            <w:webHidden/>
          </w:rPr>
          <w:fldChar w:fldCharType="separate"/>
        </w:r>
        <w:r w:rsidR="009A7A18">
          <w:rPr>
            <w:noProof/>
            <w:webHidden/>
          </w:rPr>
          <w:t>6</w:t>
        </w:r>
        <w:r>
          <w:rPr>
            <w:noProof/>
            <w:webHidden/>
          </w:rPr>
          <w:fldChar w:fldCharType="end"/>
        </w:r>
      </w:hyperlink>
    </w:p>
    <w:p w:rsidR="001B027A" w:rsidRDefault="001B027A">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8721" w:history="1">
        <w:r w:rsidRPr="009F2CAB">
          <w:rPr>
            <w:rStyle w:val="Hyperlink"/>
            <w:noProof/>
          </w:rPr>
          <w:t>8.</w:t>
        </w:r>
        <w:r>
          <w:rPr>
            <w:rFonts w:asciiTheme="minorHAnsi" w:eastAsiaTheme="minorEastAsia" w:hAnsiTheme="minorHAnsi" w:cstheme="minorBidi"/>
            <w:b w:val="0"/>
            <w:bCs w:val="0"/>
            <w:caps w:val="0"/>
            <w:noProof/>
            <w:sz w:val="22"/>
            <w:szCs w:val="22"/>
            <w:lang w:eastAsia="nl-NL"/>
          </w:rPr>
          <w:tab/>
        </w:r>
        <w:r w:rsidRPr="009F2CAB">
          <w:rPr>
            <w:rStyle w:val="Hyperlink"/>
            <w:noProof/>
          </w:rPr>
          <w:t>Publieke Extension Points</w:t>
        </w:r>
        <w:r>
          <w:rPr>
            <w:noProof/>
            <w:webHidden/>
          </w:rPr>
          <w:tab/>
        </w:r>
        <w:r>
          <w:rPr>
            <w:noProof/>
            <w:webHidden/>
          </w:rPr>
          <w:fldChar w:fldCharType="begin"/>
        </w:r>
        <w:r>
          <w:rPr>
            <w:noProof/>
            <w:webHidden/>
          </w:rPr>
          <w:instrText xml:space="preserve"> PAGEREF _Toc504848721 \h </w:instrText>
        </w:r>
        <w:r>
          <w:rPr>
            <w:noProof/>
            <w:webHidden/>
          </w:rPr>
        </w:r>
        <w:r>
          <w:rPr>
            <w:noProof/>
            <w:webHidden/>
          </w:rPr>
          <w:fldChar w:fldCharType="separate"/>
        </w:r>
        <w:r w:rsidR="009A7A18">
          <w:rPr>
            <w:noProof/>
            <w:webHidden/>
          </w:rPr>
          <w:t>6</w:t>
        </w:r>
        <w:r>
          <w:rPr>
            <w:noProof/>
            <w:webHidden/>
          </w:rPr>
          <w:fldChar w:fldCharType="end"/>
        </w:r>
      </w:hyperlink>
    </w:p>
    <w:p w:rsidR="00052CD1" w:rsidRDefault="00B4639C" w:rsidP="005F595E">
      <w:pPr>
        <w:pStyle w:val="Titel"/>
        <w:suppressAutoHyphens w:val="0"/>
        <w:ind w:left="720"/>
        <w:rPr>
          <w:rFonts w:ascii="Times New Roman" w:hAnsi="Times New Roman"/>
          <w:sz w:val="20"/>
        </w:rPr>
      </w:pPr>
      <w:r>
        <w:rPr>
          <w:rFonts w:ascii="Times New Roman" w:hAnsi="Times New Roman"/>
          <w:sz w:val="20"/>
        </w:rPr>
        <w:fldChar w:fldCharType="end"/>
      </w:r>
    </w:p>
    <w:p w:rsidR="008F5067" w:rsidRDefault="00052CD1" w:rsidP="008F5067">
      <w:pPr>
        <w:pStyle w:val="Kop1"/>
      </w:pPr>
      <w:r>
        <w:br w:type="page"/>
      </w:r>
      <w:bookmarkStart w:id="5" w:name="_Toc242860194"/>
      <w:bookmarkStart w:id="6" w:name="_Toc242860226"/>
      <w:bookmarkStart w:id="7" w:name="_Toc242860252"/>
      <w:bookmarkStart w:id="8" w:name="_Toc242860303"/>
      <w:bookmarkStart w:id="9" w:name="_Toc242860309"/>
      <w:bookmarkStart w:id="10" w:name="_Toc242860334"/>
      <w:bookmarkStart w:id="11" w:name="_Toc246384108"/>
      <w:bookmarkStart w:id="12" w:name="_Toc246384141"/>
      <w:bookmarkStart w:id="13" w:name="_Toc504848709"/>
      <w:bookmarkEnd w:id="0"/>
      <w:bookmarkEnd w:id="1"/>
      <w:bookmarkEnd w:id="2"/>
      <w:bookmarkEnd w:id="3"/>
      <w:bookmarkEnd w:id="4"/>
      <w:bookmarkEnd w:id="5"/>
      <w:bookmarkEnd w:id="6"/>
      <w:bookmarkEnd w:id="7"/>
      <w:bookmarkEnd w:id="8"/>
      <w:bookmarkEnd w:id="9"/>
      <w:bookmarkEnd w:id="10"/>
      <w:r w:rsidR="008F5067">
        <w:lastRenderedPageBreak/>
        <w:t>Inleiding</w:t>
      </w:r>
      <w:bookmarkEnd w:id="11"/>
      <w:bookmarkEnd w:id="12"/>
      <w:bookmarkEnd w:id="13"/>
    </w:p>
    <w:p w:rsidR="008F5067" w:rsidRPr="00E22CE9" w:rsidRDefault="00C03331" w:rsidP="008F5067">
      <w:pPr>
        <w:pStyle w:val="Kop2"/>
      </w:pPr>
      <w:bookmarkStart w:id="14" w:name="_Toc504848710"/>
      <w:r>
        <w:t>Beknopte omschrijving</w:t>
      </w:r>
      <w:bookmarkEnd w:id="14"/>
    </w:p>
    <w:p w:rsidR="00892123" w:rsidRDefault="00A55F41" w:rsidP="00A55F41">
      <w:pPr>
        <w:pStyle w:val="Plattetekst"/>
        <w:rPr>
          <w:rFonts w:ascii="Verdana" w:hAnsi="Verdana"/>
          <w:sz w:val="18"/>
          <w:szCs w:val="18"/>
        </w:rPr>
      </w:pPr>
      <w:r w:rsidRPr="003A6475">
        <w:rPr>
          <w:rFonts w:ascii="Verdana" w:hAnsi="Verdana"/>
          <w:sz w:val="18"/>
          <w:szCs w:val="18"/>
        </w:rPr>
        <w:t>Met dez</w:t>
      </w:r>
      <w:r w:rsidR="009D3ED8" w:rsidRPr="003A6475">
        <w:rPr>
          <w:rFonts w:ascii="Verdana" w:hAnsi="Verdana"/>
          <w:sz w:val="18"/>
          <w:szCs w:val="18"/>
        </w:rPr>
        <w:t xml:space="preserve">e use case kan een </w:t>
      </w:r>
      <w:r w:rsidR="00684ED6">
        <w:rPr>
          <w:rFonts w:ascii="Verdana" w:hAnsi="Verdana"/>
          <w:i/>
          <w:sz w:val="18"/>
          <w:szCs w:val="18"/>
        </w:rPr>
        <w:t>Behandelaar</w:t>
      </w:r>
      <w:r w:rsidR="00892123">
        <w:rPr>
          <w:rFonts w:ascii="Verdana" w:hAnsi="Verdana"/>
          <w:sz w:val="18"/>
          <w:szCs w:val="18"/>
        </w:rPr>
        <w:t>:</w:t>
      </w:r>
    </w:p>
    <w:p w:rsidR="00892123" w:rsidRDefault="009E3D0B" w:rsidP="00892123">
      <w:pPr>
        <w:pStyle w:val="Plattetekst"/>
        <w:numPr>
          <w:ilvl w:val="0"/>
          <w:numId w:val="25"/>
        </w:numPr>
        <w:rPr>
          <w:rFonts w:ascii="Verdana" w:hAnsi="Verdana"/>
          <w:sz w:val="18"/>
          <w:szCs w:val="18"/>
        </w:rPr>
      </w:pPr>
      <w:r>
        <w:rPr>
          <w:rFonts w:ascii="Verdana" w:hAnsi="Verdana"/>
          <w:sz w:val="18"/>
          <w:szCs w:val="18"/>
        </w:rPr>
        <w:t>deelname</w:t>
      </w:r>
      <w:r w:rsidR="005F1DA0">
        <w:rPr>
          <w:rFonts w:ascii="Verdana" w:hAnsi="Verdana"/>
          <w:sz w:val="18"/>
          <w:szCs w:val="18"/>
        </w:rPr>
        <w:t xml:space="preserve"> </w:t>
      </w:r>
      <w:r w:rsidR="001F2A54" w:rsidRPr="003A6475">
        <w:rPr>
          <w:rFonts w:ascii="Verdana" w:hAnsi="Verdana"/>
          <w:sz w:val="18"/>
          <w:szCs w:val="18"/>
        </w:rPr>
        <w:t xml:space="preserve">kiesrecht voor </w:t>
      </w:r>
      <w:r w:rsidR="00A96085">
        <w:rPr>
          <w:rFonts w:ascii="Verdana" w:hAnsi="Verdana"/>
          <w:sz w:val="18"/>
          <w:szCs w:val="18"/>
        </w:rPr>
        <w:t xml:space="preserve">verkiezing </w:t>
      </w:r>
      <w:r w:rsidR="001F2A54" w:rsidRPr="003A6475">
        <w:rPr>
          <w:rFonts w:ascii="Verdana" w:hAnsi="Verdana"/>
          <w:sz w:val="18"/>
          <w:szCs w:val="18"/>
        </w:rPr>
        <w:t xml:space="preserve">Europees Parlement </w:t>
      </w:r>
      <w:r w:rsidR="001D1808">
        <w:rPr>
          <w:rFonts w:ascii="Verdana" w:hAnsi="Verdana"/>
          <w:sz w:val="18"/>
          <w:szCs w:val="18"/>
        </w:rPr>
        <w:t xml:space="preserve">zowel </w:t>
      </w:r>
      <w:r>
        <w:rPr>
          <w:rFonts w:ascii="Verdana" w:hAnsi="Verdana"/>
          <w:sz w:val="18"/>
          <w:szCs w:val="18"/>
        </w:rPr>
        <w:t>registeren als beëindigen.</w:t>
      </w:r>
    </w:p>
    <w:p w:rsidR="00A55F41" w:rsidRDefault="00A00216" w:rsidP="00892123">
      <w:pPr>
        <w:pStyle w:val="Plattetekst"/>
        <w:numPr>
          <w:ilvl w:val="0"/>
          <w:numId w:val="25"/>
        </w:numPr>
        <w:rPr>
          <w:rFonts w:ascii="Verdana" w:hAnsi="Verdana"/>
          <w:sz w:val="18"/>
          <w:szCs w:val="18"/>
        </w:rPr>
      </w:pPr>
      <w:r>
        <w:rPr>
          <w:rFonts w:ascii="Verdana" w:hAnsi="Verdana"/>
          <w:sz w:val="18"/>
          <w:szCs w:val="18"/>
        </w:rPr>
        <w:t xml:space="preserve">Een persoon </w:t>
      </w:r>
      <w:r w:rsidR="001F2A54" w:rsidRPr="003A6475">
        <w:rPr>
          <w:rFonts w:ascii="Verdana" w:hAnsi="Verdana"/>
          <w:sz w:val="18"/>
          <w:szCs w:val="18"/>
        </w:rPr>
        <w:t xml:space="preserve">uitsluiten van het </w:t>
      </w:r>
      <w:r w:rsidR="00D47897">
        <w:rPr>
          <w:rFonts w:ascii="Verdana" w:hAnsi="Verdana"/>
          <w:sz w:val="18"/>
          <w:szCs w:val="18"/>
        </w:rPr>
        <w:t xml:space="preserve">EU of NL </w:t>
      </w:r>
      <w:r w:rsidR="001F2A54" w:rsidRPr="003A6475">
        <w:rPr>
          <w:rFonts w:ascii="Verdana" w:hAnsi="Verdana"/>
          <w:sz w:val="18"/>
          <w:szCs w:val="18"/>
        </w:rPr>
        <w:t>kiesrecht o</w:t>
      </w:r>
      <w:r w:rsidR="00D300BD" w:rsidRPr="003A6475">
        <w:rPr>
          <w:rFonts w:ascii="Verdana" w:hAnsi="Verdana"/>
          <w:sz w:val="18"/>
          <w:szCs w:val="18"/>
        </w:rPr>
        <w:t xml:space="preserve">p basis van </w:t>
      </w:r>
      <w:r w:rsidR="003A111B">
        <w:rPr>
          <w:rFonts w:ascii="Verdana" w:hAnsi="Verdana"/>
          <w:sz w:val="18"/>
          <w:szCs w:val="18"/>
        </w:rPr>
        <w:t xml:space="preserve">een mededeling van de </w:t>
      </w:r>
      <w:r w:rsidR="00896FE8">
        <w:rPr>
          <w:rFonts w:ascii="Verdana" w:hAnsi="Verdana"/>
          <w:sz w:val="18"/>
          <w:szCs w:val="18"/>
        </w:rPr>
        <w:t>m</w:t>
      </w:r>
      <w:r w:rsidR="00401744">
        <w:rPr>
          <w:rFonts w:ascii="Verdana" w:hAnsi="Verdana"/>
          <w:sz w:val="18"/>
          <w:szCs w:val="18"/>
        </w:rPr>
        <w:t xml:space="preserve">inister van </w:t>
      </w:r>
      <w:r w:rsidR="003A111B">
        <w:rPr>
          <w:rFonts w:ascii="Verdana" w:hAnsi="Verdana"/>
          <w:sz w:val="18"/>
          <w:szCs w:val="18"/>
        </w:rPr>
        <w:t>J</w:t>
      </w:r>
      <w:r w:rsidR="00401744">
        <w:rPr>
          <w:rFonts w:ascii="Verdana" w:hAnsi="Verdana"/>
          <w:sz w:val="18"/>
          <w:szCs w:val="18"/>
        </w:rPr>
        <w:t>ustitie</w:t>
      </w:r>
      <w:r w:rsidR="00F962DA">
        <w:rPr>
          <w:rFonts w:ascii="Verdana" w:hAnsi="Verdana"/>
          <w:sz w:val="18"/>
          <w:szCs w:val="18"/>
        </w:rPr>
        <w:t xml:space="preserve"> of </w:t>
      </w:r>
      <w:r w:rsidR="00401744">
        <w:rPr>
          <w:rFonts w:ascii="Verdana" w:hAnsi="Verdana"/>
          <w:sz w:val="18"/>
          <w:szCs w:val="18"/>
        </w:rPr>
        <w:t xml:space="preserve">een </w:t>
      </w:r>
      <w:r w:rsidR="00F962DA">
        <w:rPr>
          <w:rFonts w:ascii="Verdana" w:hAnsi="Verdana"/>
          <w:sz w:val="18"/>
          <w:szCs w:val="18"/>
        </w:rPr>
        <w:t>mededeling</w:t>
      </w:r>
      <w:r w:rsidR="00401744">
        <w:rPr>
          <w:rFonts w:ascii="Verdana" w:hAnsi="Verdana"/>
          <w:sz w:val="18"/>
          <w:szCs w:val="18"/>
        </w:rPr>
        <w:t xml:space="preserve"> van een </w:t>
      </w:r>
      <w:r w:rsidR="00F962DA">
        <w:rPr>
          <w:rFonts w:ascii="Verdana" w:hAnsi="Verdana"/>
          <w:sz w:val="18"/>
          <w:szCs w:val="18"/>
        </w:rPr>
        <w:t>EU lidstaat</w:t>
      </w:r>
      <w:r w:rsidR="001F2A54" w:rsidRPr="003A6475">
        <w:rPr>
          <w:rFonts w:ascii="Verdana" w:hAnsi="Verdana"/>
          <w:sz w:val="18"/>
          <w:szCs w:val="18"/>
        </w:rPr>
        <w:t>.</w:t>
      </w:r>
    </w:p>
    <w:p w:rsidR="00BE3A5A" w:rsidRDefault="00BE3A5A" w:rsidP="00892123">
      <w:pPr>
        <w:pStyle w:val="Plattetekst"/>
        <w:numPr>
          <w:ilvl w:val="0"/>
          <w:numId w:val="25"/>
        </w:numPr>
        <w:rPr>
          <w:rFonts w:ascii="Verdana" w:hAnsi="Verdana"/>
          <w:sz w:val="18"/>
          <w:szCs w:val="18"/>
        </w:rPr>
      </w:pPr>
      <w:r>
        <w:rPr>
          <w:rFonts w:ascii="Verdana" w:hAnsi="Verdana"/>
          <w:sz w:val="18"/>
          <w:szCs w:val="18"/>
        </w:rPr>
        <w:t>Een uitsluiting van een persoon voor het EU of NL kiesrecht beëindigen.</w:t>
      </w:r>
    </w:p>
    <w:p w:rsidR="007A1532" w:rsidRDefault="007A1532" w:rsidP="007A1532">
      <w:pPr>
        <w:pStyle w:val="Plattetekst"/>
        <w:ind w:left="1080"/>
        <w:rPr>
          <w:rFonts w:ascii="Verdana" w:hAnsi="Verdana"/>
          <w:sz w:val="18"/>
          <w:szCs w:val="18"/>
        </w:rPr>
      </w:pPr>
    </w:p>
    <w:p w:rsidR="008F5067" w:rsidRPr="00E22CE9" w:rsidRDefault="008F5067" w:rsidP="008F5067">
      <w:pPr>
        <w:pStyle w:val="Kop2"/>
      </w:pPr>
      <w:bookmarkStart w:id="15" w:name="_Toc246384113"/>
      <w:bookmarkStart w:id="16" w:name="_Toc246384146"/>
      <w:bookmarkStart w:id="17" w:name="_Toc504848711"/>
      <w:r w:rsidRPr="00E22CE9">
        <w:t>Referenties</w:t>
      </w:r>
      <w:bookmarkEnd w:id="15"/>
      <w:bookmarkEnd w:id="16"/>
      <w:bookmarkEnd w:id="17"/>
    </w:p>
    <w:tbl>
      <w:tblPr>
        <w:tblW w:w="8721"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5"/>
        <w:gridCol w:w="4708"/>
        <w:gridCol w:w="1309"/>
        <w:gridCol w:w="856"/>
        <w:gridCol w:w="1283"/>
      </w:tblGrid>
      <w:tr w:rsidR="008F5067" w:rsidRPr="00E22CE9" w:rsidTr="001B027A">
        <w:tc>
          <w:tcPr>
            <w:tcW w:w="565" w:type="dxa"/>
            <w:shd w:val="clear" w:color="auto" w:fill="FFFF99"/>
          </w:tcPr>
          <w:p w:rsidR="008F5067" w:rsidRPr="008865FC" w:rsidRDefault="00E22CE9" w:rsidP="00D109DF">
            <w:pPr>
              <w:pStyle w:val="Plattetekst"/>
              <w:ind w:left="0"/>
              <w:rPr>
                <w:rFonts w:ascii="Verdana" w:hAnsi="Verdana"/>
                <w:b/>
                <w:sz w:val="18"/>
              </w:rPr>
            </w:pPr>
            <w:r w:rsidRPr="008865FC">
              <w:rPr>
                <w:rFonts w:ascii="Verdana" w:hAnsi="Verdana"/>
                <w:b/>
                <w:sz w:val="18"/>
              </w:rPr>
              <w:t>#</w:t>
            </w:r>
          </w:p>
        </w:tc>
        <w:tc>
          <w:tcPr>
            <w:tcW w:w="4708" w:type="dxa"/>
            <w:shd w:val="clear" w:color="auto" w:fill="FFFF99"/>
          </w:tcPr>
          <w:p w:rsidR="008F5067" w:rsidRPr="008865FC" w:rsidRDefault="008F5067" w:rsidP="00D109DF">
            <w:pPr>
              <w:pStyle w:val="Plattetekst"/>
              <w:ind w:left="0"/>
              <w:rPr>
                <w:rFonts w:ascii="Verdana" w:hAnsi="Verdana"/>
                <w:b/>
                <w:sz w:val="18"/>
              </w:rPr>
            </w:pPr>
            <w:r w:rsidRPr="008865FC">
              <w:rPr>
                <w:rFonts w:ascii="Verdana" w:hAnsi="Verdana"/>
                <w:b/>
                <w:sz w:val="18"/>
              </w:rPr>
              <w:t>Document</w:t>
            </w:r>
          </w:p>
        </w:tc>
        <w:tc>
          <w:tcPr>
            <w:tcW w:w="1309" w:type="dxa"/>
            <w:shd w:val="clear" w:color="auto" w:fill="FFFF99"/>
          </w:tcPr>
          <w:p w:rsidR="008F5067" w:rsidRPr="008865FC" w:rsidRDefault="00B33BAC" w:rsidP="00D109DF">
            <w:pPr>
              <w:pStyle w:val="Plattetekst"/>
              <w:ind w:left="0"/>
              <w:rPr>
                <w:rFonts w:ascii="Verdana" w:hAnsi="Verdana"/>
                <w:b/>
                <w:sz w:val="18"/>
              </w:rPr>
            </w:pPr>
            <w:r w:rsidRPr="008865FC">
              <w:rPr>
                <w:rFonts w:ascii="Verdana" w:hAnsi="Verdana"/>
                <w:b/>
                <w:sz w:val="18"/>
              </w:rPr>
              <w:t>Organisatie</w:t>
            </w:r>
          </w:p>
        </w:tc>
        <w:tc>
          <w:tcPr>
            <w:tcW w:w="856" w:type="dxa"/>
            <w:shd w:val="clear" w:color="auto" w:fill="FFFF99"/>
          </w:tcPr>
          <w:p w:rsidR="008F5067" w:rsidRPr="008865FC" w:rsidRDefault="00B33BAC" w:rsidP="00D109DF">
            <w:pPr>
              <w:pStyle w:val="Plattetekst"/>
              <w:ind w:left="0"/>
              <w:rPr>
                <w:rFonts w:ascii="Verdana" w:hAnsi="Verdana"/>
                <w:b/>
                <w:sz w:val="18"/>
              </w:rPr>
            </w:pPr>
            <w:r w:rsidRPr="008865FC">
              <w:rPr>
                <w:rFonts w:ascii="Verdana" w:hAnsi="Verdana"/>
                <w:b/>
                <w:sz w:val="18"/>
              </w:rPr>
              <w:t>Versie</w:t>
            </w:r>
          </w:p>
        </w:tc>
        <w:tc>
          <w:tcPr>
            <w:tcW w:w="1283" w:type="dxa"/>
            <w:shd w:val="clear" w:color="auto" w:fill="FFFF99"/>
          </w:tcPr>
          <w:p w:rsidR="008F5067" w:rsidRPr="008865FC" w:rsidRDefault="00B33BAC" w:rsidP="00D109DF">
            <w:pPr>
              <w:pStyle w:val="Plattetekst"/>
              <w:ind w:left="0"/>
              <w:rPr>
                <w:rFonts w:ascii="Verdana" w:hAnsi="Verdana"/>
                <w:b/>
                <w:sz w:val="18"/>
              </w:rPr>
            </w:pPr>
            <w:r w:rsidRPr="008865FC">
              <w:rPr>
                <w:rFonts w:ascii="Verdana" w:hAnsi="Verdana"/>
                <w:b/>
                <w:sz w:val="18"/>
              </w:rPr>
              <w:t>Datum</w:t>
            </w:r>
          </w:p>
        </w:tc>
      </w:tr>
      <w:tr w:rsidR="005A22DC" w:rsidTr="001B027A">
        <w:tc>
          <w:tcPr>
            <w:tcW w:w="565" w:type="dxa"/>
          </w:tcPr>
          <w:p w:rsidR="005A22DC" w:rsidRPr="008865FC" w:rsidRDefault="005A22DC" w:rsidP="00EB212C">
            <w:pPr>
              <w:pStyle w:val="Plattetekst"/>
              <w:numPr>
                <w:ilvl w:val="0"/>
                <w:numId w:val="11"/>
              </w:numPr>
              <w:rPr>
                <w:rFonts w:ascii="Verdana" w:hAnsi="Verdana"/>
                <w:sz w:val="18"/>
              </w:rPr>
            </w:pPr>
            <w:bookmarkStart w:id="18" w:name="_Ref293490572"/>
          </w:p>
        </w:tc>
        <w:bookmarkEnd w:id="18"/>
        <w:tc>
          <w:tcPr>
            <w:tcW w:w="4708" w:type="dxa"/>
          </w:tcPr>
          <w:p w:rsidR="005A22DC" w:rsidRPr="00FE3EF5" w:rsidRDefault="005A22DC" w:rsidP="004F613B">
            <w:pPr>
              <w:pStyle w:val="Plattetekst"/>
              <w:ind w:left="0"/>
              <w:rPr>
                <w:rFonts w:ascii="Verdana" w:hAnsi="Verdana"/>
                <w:sz w:val="18"/>
              </w:rPr>
            </w:pPr>
            <w:r w:rsidRPr="00105C49">
              <w:rPr>
                <w:rFonts w:ascii="Verdana" w:hAnsi="Verdana"/>
                <w:sz w:val="18"/>
                <w:szCs w:val="18"/>
              </w:rPr>
              <w:t>KUC200 Behandelen zaak</w:t>
            </w:r>
          </w:p>
        </w:tc>
        <w:tc>
          <w:tcPr>
            <w:tcW w:w="1309" w:type="dxa"/>
          </w:tcPr>
          <w:p w:rsidR="005A22DC" w:rsidRPr="00FE3EF5" w:rsidRDefault="005A22DC" w:rsidP="004F613B">
            <w:pPr>
              <w:pStyle w:val="Plattetekst"/>
              <w:ind w:left="0"/>
              <w:rPr>
                <w:rFonts w:ascii="Verdana" w:hAnsi="Verdana"/>
                <w:sz w:val="18"/>
              </w:rPr>
            </w:pPr>
            <w:r>
              <w:rPr>
                <w:rFonts w:ascii="Verdana" w:hAnsi="Verdana"/>
                <w:sz w:val="18"/>
              </w:rPr>
              <w:t>mGBA</w:t>
            </w:r>
          </w:p>
        </w:tc>
        <w:tc>
          <w:tcPr>
            <w:tcW w:w="856" w:type="dxa"/>
          </w:tcPr>
          <w:p w:rsidR="005A22DC" w:rsidRPr="008865FC" w:rsidRDefault="001B027A" w:rsidP="00D109DF">
            <w:pPr>
              <w:pStyle w:val="Plattetekst"/>
              <w:ind w:left="0"/>
              <w:rPr>
                <w:rFonts w:ascii="Verdana" w:hAnsi="Verdana"/>
                <w:sz w:val="18"/>
              </w:rPr>
            </w:pPr>
            <w:r>
              <w:rPr>
                <w:rFonts w:ascii="Verdana" w:hAnsi="Verdana"/>
                <w:sz w:val="18"/>
              </w:rPr>
              <w:t>5</w:t>
            </w:r>
            <w:r w:rsidR="00DC0A0A">
              <w:rPr>
                <w:rFonts w:ascii="Verdana" w:hAnsi="Verdana"/>
                <w:sz w:val="18"/>
              </w:rPr>
              <w:t>.0.0</w:t>
            </w:r>
          </w:p>
        </w:tc>
        <w:tc>
          <w:tcPr>
            <w:tcW w:w="1283" w:type="dxa"/>
          </w:tcPr>
          <w:p w:rsidR="005A22DC" w:rsidRPr="008865FC" w:rsidRDefault="001B027A" w:rsidP="00D109DF">
            <w:pPr>
              <w:pStyle w:val="Plattetekst"/>
              <w:ind w:left="0"/>
              <w:rPr>
                <w:rFonts w:ascii="Verdana" w:hAnsi="Verdana"/>
                <w:sz w:val="18"/>
              </w:rPr>
            </w:pPr>
            <w:r>
              <w:rPr>
                <w:rFonts w:ascii="Verdana" w:hAnsi="Verdana"/>
                <w:sz w:val="18"/>
              </w:rPr>
              <w:t>05-02-2018</w:t>
            </w:r>
            <w:bookmarkStart w:id="19" w:name="_GoBack"/>
            <w:bookmarkEnd w:id="19"/>
          </w:p>
        </w:tc>
      </w:tr>
    </w:tbl>
    <w:p w:rsidR="008F5067" w:rsidRDefault="008F5067" w:rsidP="00AC130C">
      <w:pPr>
        <w:pStyle w:val="VerborgenTekst"/>
      </w:pPr>
    </w:p>
    <w:p w:rsidR="008F5067" w:rsidRDefault="008F5067" w:rsidP="008F5067">
      <w:pPr>
        <w:pStyle w:val="Kop1"/>
        <w:rPr>
          <w:lang w:val="fr-FR"/>
        </w:rPr>
      </w:pPr>
      <w:bookmarkStart w:id="20" w:name="_Toc159292945"/>
      <w:bookmarkStart w:id="21" w:name="_Toc160883885"/>
      <w:bookmarkStart w:id="22" w:name="_Toc246384114"/>
      <w:bookmarkStart w:id="23" w:name="_Toc246384147"/>
      <w:bookmarkStart w:id="24" w:name="_Toc504848712"/>
      <w:proofErr w:type="spellStart"/>
      <w:r>
        <w:rPr>
          <w:lang w:val="fr-FR"/>
        </w:rPr>
        <w:t>Precondi</w:t>
      </w:r>
      <w:bookmarkEnd w:id="20"/>
      <w:bookmarkEnd w:id="21"/>
      <w:r>
        <w:rPr>
          <w:lang w:val="fr-FR"/>
        </w:rPr>
        <w:t>tie</w:t>
      </w:r>
      <w:bookmarkEnd w:id="22"/>
      <w:bookmarkEnd w:id="23"/>
      <w:bookmarkEnd w:id="24"/>
      <w:proofErr w:type="spellEnd"/>
    </w:p>
    <w:p w:rsidR="00A00216" w:rsidRPr="00A00216" w:rsidRDefault="00A00216" w:rsidP="00A00216">
      <w:pPr>
        <w:pStyle w:val="Plattetekst"/>
        <w:rPr>
          <w:rFonts w:ascii="Verdana" w:hAnsi="Verdana"/>
          <w:sz w:val="18"/>
          <w:szCs w:val="18"/>
          <w:lang w:val="fr-FR"/>
        </w:rPr>
      </w:pPr>
      <w:r w:rsidRPr="00A00216">
        <w:rPr>
          <w:rFonts w:ascii="Verdana" w:hAnsi="Verdana"/>
          <w:sz w:val="18"/>
          <w:szCs w:val="18"/>
          <w:lang w:val="fr-FR"/>
        </w:rPr>
        <w:t>N.v.t.</w:t>
      </w:r>
    </w:p>
    <w:p w:rsidR="008F5067" w:rsidRDefault="008F5067" w:rsidP="00F82E68">
      <w:pPr>
        <w:pStyle w:val="Kop1"/>
        <w:rPr>
          <w:lang w:val="fr-FR"/>
        </w:rPr>
      </w:pPr>
      <w:bookmarkStart w:id="25" w:name="_Toc246384116"/>
      <w:bookmarkStart w:id="26" w:name="_Toc246384149"/>
      <w:bookmarkStart w:id="27" w:name="_Toc504848713"/>
      <w:proofErr w:type="spellStart"/>
      <w:r>
        <w:rPr>
          <w:lang w:val="fr-FR"/>
        </w:rPr>
        <w:t>Regulier</w:t>
      </w:r>
      <w:proofErr w:type="spellEnd"/>
      <w:r>
        <w:rPr>
          <w:lang w:val="fr-FR"/>
        </w:rPr>
        <w:t xml:space="preserve"> </w:t>
      </w:r>
      <w:proofErr w:type="spellStart"/>
      <w:r>
        <w:rPr>
          <w:lang w:val="fr-FR"/>
        </w:rPr>
        <w:t>verloo</w:t>
      </w:r>
      <w:bookmarkEnd w:id="25"/>
      <w:bookmarkEnd w:id="26"/>
      <w:r w:rsidR="00F82E68">
        <w:rPr>
          <w:lang w:val="fr-FR"/>
        </w:rPr>
        <w:t>p</w:t>
      </w:r>
      <w:bookmarkEnd w:id="27"/>
      <w:proofErr w:type="spellEnd"/>
    </w:p>
    <w:p w:rsidR="00F613E4" w:rsidRPr="003A6475" w:rsidRDefault="005A22DC" w:rsidP="00F613E4">
      <w:pPr>
        <w:pStyle w:val="Plattetekst"/>
        <w:rPr>
          <w:rFonts w:ascii="Verdana" w:hAnsi="Verdana"/>
          <w:sz w:val="18"/>
          <w:szCs w:val="18"/>
        </w:rPr>
      </w:pPr>
      <w:r w:rsidRPr="002978CD">
        <w:rPr>
          <w:rFonts w:ascii="Verdana" w:hAnsi="Verdana"/>
          <w:sz w:val="18"/>
          <w:szCs w:val="18"/>
        </w:rPr>
        <w:t xml:space="preserve">De use case start als op </w:t>
      </w:r>
      <w:r w:rsidRPr="002978CD">
        <w:rPr>
          <w:rFonts w:ascii="Verdana" w:hAnsi="Verdana"/>
          <w:b/>
          <w:sz w:val="18"/>
          <w:szCs w:val="18"/>
        </w:rPr>
        <w:t>{start}</w:t>
      </w:r>
      <w:r w:rsidRPr="002978CD">
        <w:rPr>
          <w:rFonts w:ascii="Verdana" w:hAnsi="Verdana"/>
          <w:sz w:val="18"/>
          <w:szCs w:val="18"/>
        </w:rPr>
        <w:t xml:space="preserve"> </w:t>
      </w:r>
      <w:r>
        <w:rPr>
          <w:rFonts w:ascii="Verdana" w:hAnsi="Verdana"/>
          <w:sz w:val="18"/>
          <w:szCs w:val="18"/>
        </w:rPr>
        <w:t>[</w:t>
      </w:r>
      <w:r w:rsidR="003E3008">
        <w:rPr>
          <w:rFonts w:ascii="Verdana" w:hAnsi="Verdana"/>
          <w:sz w:val="18"/>
        </w:rPr>
        <w:fldChar w:fldCharType="begin"/>
      </w:r>
      <w:r w:rsidR="003E3008">
        <w:rPr>
          <w:rFonts w:ascii="Verdana" w:hAnsi="Verdana"/>
          <w:sz w:val="18"/>
        </w:rPr>
        <w:instrText xml:space="preserve"> REF _Ref293490572 \r \h </w:instrText>
      </w:r>
      <w:r w:rsidR="003E3008">
        <w:rPr>
          <w:rFonts w:ascii="Verdana" w:hAnsi="Verdana"/>
          <w:sz w:val="18"/>
        </w:rPr>
      </w:r>
      <w:r w:rsidR="003E3008">
        <w:rPr>
          <w:rFonts w:ascii="Verdana" w:hAnsi="Verdana"/>
          <w:sz w:val="18"/>
        </w:rPr>
        <w:fldChar w:fldCharType="separate"/>
      </w:r>
      <w:r w:rsidR="009A7A18">
        <w:rPr>
          <w:rFonts w:ascii="Verdana" w:hAnsi="Verdana"/>
          <w:sz w:val="18"/>
        </w:rPr>
        <w:t>1</w:t>
      </w:r>
      <w:r w:rsidR="003E3008">
        <w:rPr>
          <w:rFonts w:ascii="Verdana" w:hAnsi="Verdana"/>
          <w:sz w:val="18"/>
        </w:rPr>
        <w:fldChar w:fldCharType="end"/>
      </w:r>
      <w:r>
        <w:rPr>
          <w:rFonts w:ascii="Verdana" w:hAnsi="Verdana"/>
          <w:sz w:val="18"/>
          <w:szCs w:val="18"/>
        </w:rPr>
        <w:t xml:space="preserve">] </w:t>
      </w:r>
      <w:r w:rsidRPr="002978CD">
        <w:rPr>
          <w:rFonts w:ascii="Verdana" w:hAnsi="Verdana"/>
          <w:sz w:val="18"/>
          <w:szCs w:val="18"/>
        </w:rPr>
        <w:t xml:space="preserve">de </w:t>
      </w:r>
      <w:r w:rsidRPr="00CC0548">
        <w:rPr>
          <w:rFonts w:ascii="Verdana" w:hAnsi="Verdana"/>
          <w:i/>
          <w:sz w:val="18"/>
          <w:szCs w:val="18"/>
        </w:rPr>
        <w:t>Behandelaar</w:t>
      </w:r>
      <w:r w:rsidRPr="002978CD">
        <w:rPr>
          <w:rFonts w:ascii="Verdana" w:hAnsi="Verdana"/>
          <w:sz w:val="18"/>
          <w:szCs w:val="18"/>
        </w:rPr>
        <w:t xml:space="preserve"> </w:t>
      </w:r>
      <w:r w:rsidR="00953BD2">
        <w:rPr>
          <w:rFonts w:ascii="Verdana" w:hAnsi="Verdana"/>
          <w:sz w:val="18"/>
          <w:szCs w:val="18"/>
        </w:rPr>
        <w:t xml:space="preserve">het </w:t>
      </w:r>
      <w:r w:rsidR="00C00AB6">
        <w:rPr>
          <w:rFonts w:ascii="Verdana" w:hAnsi="Verdana"/>
          <w:sz w:val="18"/>
          <w:szCs w:val="18"/>
        </w:rPr>
        <w:t xml:space="preserve">kiesrecht </w:t>
      </w:r>
      <w:r w:rsidR="00D1309E">
        <w:rPr>
          <w:rFonts w:ascii="Verdana" w:hAnsi="Verdana"/>
          <w:sz w:val="18"/>
          <w:szCs w:val="18"/>
        </w:rPr>
        <w:t xml:space="preserve">voor verkiezing Europees Parlement </w:t>
      </w:r>
      <w:r w:rsidR="00953BD2">
        <w:rPr>
          <w:rFonts w:ascii="Verdana" w:hAnsi="Verdana"/>
          <w:sz w:val="18"/>
          <w:szCs w:val="18"/>
        </w:rPr>
        <w:t xml:space="preserve">van een persoon wil </w:t>
      </w:r>
      <w:r w:rsidR="00053BD8" w:rsidRPr="003A6475">
        <w:rPr>
          <w:rFonts w:ascii="Verdana" w:hAnsi="Verdana"/>
          <w:sz w:val="18"/>
          <w:szCs w:val="18"/>
        </w:rPr>
        <w:t>vastleggen</w:t>
      </w:r>
      <w:r w:rsidR="00EC7996" w:rsidRPr="003A6475">
        <w:rPr>
          <w:rFonts w:ascii="Verdana" w:hAnsi="Verdana"/>
          <w:sz w:val="18"/>
          <w:szCs w:val="18"/>
        </w:rPr>
        <w:t>:</w:t>
      </w:r>
    </w:p>
    <w:p w:rsidR="00D65E92" w:rsidRPr="003A6475" w:rsidRDefault="00684ED6" w:rsidP="00D65E92">
      <w:pPr>
        <w:pStyle w:val="Plattetekst"/>
        <w:numPr>
          <w:ilvl w:val="1"/>
          <w:numId w:val="12"/>
        </w:numPr>
        <w:rPr>
          <w:rFonts w:ascii="Verdana" w:hAnsi="Verdana"/>
          <w:sz w:val="18"/>
          <w:szCs w:val="18"/>
        </w:rPr>
      </w:pPr>
      <w:r>
        <w:rPr>
          <w:rFonts w:ascii="Verdana" w:hAnsi="Verdana"/>
          <w:i/>
          <w:sz w:val="18"/>
          <w:szCs w:val="18"/>
        </w:rPr>
        <w:t>Behandelaar</w:t>
      </w:r>
      <w:r w:rsidR="00D65E92" w:rsidRPr="003A6475">
        <w:rPr>
          <w:rFonts w:ascii="Verdana" w:hAnsi="Verdana"/>
          <w:sz w:val="18"/>
          <w:szCs w:val="18"/>
        </w:rPr>
        <w:t xml:space="preserve"> voert </w:t>
      </w:r>
      <w:r w:rsidR="00EA59F5">
        <w:rPr>
          <w:rFonts w:ascii="Verdana" w:hAnsi="Verdana"/>
          <w:b/>
          <w:sz w:val="18"/>
          <w:szCs w:val="18"/>
        </w:rPr>
        <w:t>persoon</w:t>
      </w:r>
      <w:r w:rsidR="00D65E92" w:rsidRPr="003A6475">
        <w:rPr>
          <w:rFonts w:ascii="Verdana" w:hAnsi="Verdana"/>
          <w:sz w:val="18"/>
          <w:szCs w:val="18"/>
        </w:rPr>
        <w:t xml:space="preserve"> in.</w:t>
      </w:r>
    </w:p>
    <w:p w:rsidR="00D65E92" w:rsidRDefault="00D65E92" w:rsidP="00D65E92">
      <w:pPr>
        <w:pStyle w:val="Plattetekst"/>
        <w:numPr>
          <w:ilvl w:val="1"/>
          <w:numId w:val="12"/>
        </w:numPr>
        <w:rPr>
          <w:rFonts w:ascii="Verdana" w:hAnsi="Verdana"/>
          <w:sz w:val="18"/>
          <w:szCs w:val="18"/>
        </w:rPr>
      </w:pPr>
      <w:r w:rsidRPr="003A6475">
        <w:rPr>
          <w:rFonts w:ascii="Verdana" w:hAnsi="Verdana"/>
          <w:sz w:val="18"/>
          <w:szCs w:val="18"/>
        </w:rPr>
        <w:t xml:space="preserve">Systeem zoekt en toont </w:t>
      </w:r>
      <w:r w:rsidR="00EA59F5">
        <w:rPr>
          <w:rFonts w:ascii="Verdana" w:hAnsi="Verdana"/>
          <w:b/>
          <w:sz w:val="18"/>
          <w:szCs w:val="18"/>
        </w:rPr>
        <w:t>persoon</w:t>
      </w:r>
      <w:r w:rsidR="00914B5E" w:rsidRPr="003A6475">
        <w:rPr>
          <w:rFonts w:ascii="Verdana" w:hAnsi="Verdana"/>
          <w:b/>
          <w:sz w:val="18"/>
          <w:szCs w:val="18"/>
        </w:rPr>
        <w:t xml:space="preserve"> </w:t>
      </w:r>
      <w:r w:rsidR="00914B5E" w:rsidRPr="003A6475">
        <w:rPr>
          <w:rFonts w:ascii="Verdana" w:hAnsi="Verdana"/>
          <w:sz w:val="18"/>
          <w:szCs w:val="18"/>
        </w:rPr>
        <w:t xml:space="preserve">en </w:t>
      </w:r>
      <w:r w:rsidR="00BB3EB2">
        <w:rPr>
          <w:rFonts w:ascii="Verdana" w:hAnsi="Verdana"/>
          <w:b/>
          <w:sz w:val="18"/>
          <w:szCs w:val="18"/>
        </w:rPr>
        <w:t>n</w:t>
      </w:r>
      <w:r w:rsidR="00215BA8">
        <w:rPr>
          <w:rFonts w:ascii="Verdana" w:hAnsi="Verdana"/>
          <w:b/>
          <w:sz w:val="18"/>
          <w:szCs w:val="18"/>
        </w:rPr>
        <w:t>ationaliteit(en)</w:t>
      </w:r>
      <w:r w:rsidR="00215BA8">
        <w:rPr>
          <w:rFonts w:ascii="Verdana" w:hAnsi="Verdana"/>
          <w:sz w:val="18"/>
          <w:szCs w:val="18"/>
        </w:rPr>
        <w:t xml:space="preserve"> (</w:t>
      </w:r>
      <w:proofErr w:type="spellStart"/>
      <w:r w:rsidR="00215BA8">
        <w:rPr>
          <w:rFonts w:ascii="Verdana" w:hAnsi="Verdana"/>
          <w:sz w:val="18"/>
          <w:szCs w:val="18"/>
        </w:rPr>
        <w:t>incl</w:t>
      </w:r>
      <w:proofErr w:type="spellEnd"/>
      <w:r w:rsidR="00215BA8">
        <w:rPr>
          <w:rFonts w:ascii="Verdana" w:hAnsi="Verdana"/>
          <w:sz w:val="18"/>
          <w:szCs w:val="18"/>
        </w:rPr>
        <w:t xml:space="preserve"> indicatie </w:t>
      </w:r>
      <w:r w:rsidR="00BB3EB2">
        <w:rPr>
          <w:rFonts w:ascii="Verdana" w:hAnsi="Verdana"/>
          <w:sz w:val="18"/>
          <w:szCs w:val="18"/>
        </w:rPr>
        <w:t>behorend tot</w:t>
      </w:r>
      <w:r w:rsidR="00215BA8">
        <w:rPr>
          <w:rFonts w:ascii="Verdana" w:hAnsi="Verdana"/>
          <w:sz w:val="18"/>
          <w:szCs w:val="18"/>
        </w:rPr>
        <w:t xml:space="preserve"> </w:t>
      </w:r>
      <w:r w:rsidR="00215BA8" w:rsidRPr="00EA59F5">
        <w:rPr>
          <w:rFonts w:ascii="Verdana" w:hAnsi="Verdana"/>
          <w:b/>
          <w:sz w:val="18"/>
          <w:szCs w:val="18"/>
        </w:rPr>
        <w:t>EU lidstaat</w:t>
      </w:r>
      <w:r w:rsidR="00215BA8">
        <w:rPr>
          <w:rFonts w:ascii="Verdana" w:hAnsi="Verdana"/>
          <w:sz w:val="18"/>
          <w:szCs w:val="18"/>
        </w:rPr>
        <w:t>)</w:t>
      </w:r>
      <w:r w:rsidRPr="00A4621D">
        <w:rPr>
          <w:rFonts w:ascii="Verdana" w:hAnsi="Verdana"/>
          <w:sz w:val="18"/>
          <w:szCs w:val="18"/>
        </w:rPr>
        <w:t>.</w:t>
      </w:r>
    </w:p>
    <w:p w:rsidR="00A4621D" w:rsidRPr="00455A87" w:rsidRDefault="00A4621D" w:rsidP="00A4621D">
      <w:pPr>
        <w:pStyle w:val="Plattetekst"/>
        <w:ind w:left="1080"/>
        <w:rPr>
          <w:rFonts w:ascii="Verdana" w:hAnsi="Verdana"/>
          <w:sz w:val="18"/>
          <w:szCs w:val="18"/>
          <w:u w:val="single"/>
        </w:rPr>
      </w:pPr>
      <w:r w:rsidRPr="00455A87">
        <w:rPr>
          <w:rFonts w:ascii="Verdana" w:hAnsi="Verdana"/>
          <w:b/>
          <w:sz w:val="18"/>
          <w:szCs w:val="18"/>
        </w:rPr>
        <w:t>{</w:t>
      </w:r>
      <w:r w:rsidRPr="00455A87">
        <w:rPr>
          <w:rFonts w:ascii="Verdana" w:hAnsi="Verdana"/>
          <w:b/>
          <w:sz w:val="18"/>
          <w:szCs w:val="18"/>
          <w:u w:val="single"/>
        </w:rPr>
        <w:t>invoeren gegevens</w:t>
      </w:r>
      <w:r w:rsidRPr="00455A87">
        <w:rPr>
          <w:rFonts w:ascii="Verdana" w:hAnsi="Verdana"/>
          <w:b/>
          <w:sz w:val="18"/>
          <w:szCs w:val="18"/>
        </w:rPr>
        <w:t>}</w:t>
      </w:r>
      <w:r w:rsidRPr="00D81BE9">
        <w:rPr>
          <w:rFonts w:ascii="Verdana" w:hAnsi="Verdana"/>
          <w:i/>
          <w:color w:val="000000"/>
          <w:sz w:val="18"/>
          <w:szCs w:val="18"/>
        </w:rPr>
        <w:t xml:space="preserve"> </w:t>
      </w:r>
      <w:r w:rsidR="003E3008">
        <w:rPr>
          <w:rFonts w:ascii="Verdana" w:hAnsi="Verdana"/>
          <w:sz w:val="18"/>
          <w:szCs w:val="18"/>
        </w:rPr>
        <w:t>[</w:t>
      </w:r>
      <w:r w:rsidR="003E3008">
        <w:rPr>
          <w:rFonts w:ascii="Verdana" w:hAnsi="Verdana"/>
          <w:sz w:val="18"/>
        </w:rPr>
        <w:fldChar w:fldCharType="begin"/>
      </w:r>
      <w:r w:rsidR="003E3008">
        <w:rPr>
          <w:rFonts w:ascii="Verdana" w:hAnsi="Verdana"/>
          <w:sz w:val="18"/>
        </w:rPr>
        <w:instrText xml:space="preserve"> REF _Ref293490572 \r \h </w:instrText>
      </w:r>
      <w:r w:rsidR="003E3008">
        <w:rPr>
          <w:rFonts w:ascii="Verdana" w:hAnsi="Verdana"/>
          <w:sz w:val="18"/>
        </w:rPr>
      </w:r>
      <w:r w:rsidR="003E3008">
        <w:rPr>
          <w:rFonts w:ascii="Verdana" w:hAnsi="Verdana"/>
          <w:sz w:val="18"/>
        </w:rPr>
        <w:fldChar w:fldCharType="separate"/>
      </w:r>
      <w:r w:rsidR="009A7A18">
        <w:rPr>
          <w:rFonts w:ascii="Verdana" w:hAnsi="Verdana"/>
          <w:sz w:val="18"/>
        </w:rPr>
        <w:t>1</w:t>
      </w:r>
      <w:r w:rsidR="003E3008">
        <w:rPr>
          <w:rFonts w:ascii="Verdana" w:hAnsi="Verdana"/>
          <w:sz w:val="18"/>
        </w:rPr>
        <w:fldChar w:fldCharType="end"/>
      </w:r>
      <w:r w:rsidR="003E3008">
        <w:rPr>
          <w:rFonts w:ascii="Verdana" w:hAnsi="Verdana"/>
          <w:sz w:val="18"/>
          <w:szCs w:val="18"/>
        </w:rPr>
        <w:t>]</w:t>
      </w:r>
    </w:p>
    <w:p w:rsidR="00D65E92" w:rsidRDefault="00684ED6" w:rsidP="00D65E92">
      <w:pPr>
        <w:pStyle w:val="Plattetekst"/>
        <w:numPr>
          <w:ilvl w:val="1"/>
          <w:numId w:val="12"/>
        </w:numPr>
        <w:rPr>
          <w:rFonts w:ascii="Verdana" w:hAnsi="Verdana"/>
          <w:sz w:val="18"/>
          <w:szCs w:val="18"/>
        </w:rPr>
      </w:pPr>
      <w:r>
        <w:rPr>
          <w:rFonts w:ascii="Verdana" w:hAnsi="Verdana"/>
          <w:i/>
          <w:sz w:val="18"/>
          <w:szCs w:val="18"/>
        </w:rPr>
        <w:t>Behandelaar</w:t>
      </w:r>
      <w:r w:rsidR="00D65E92" w:rsidRPr="003A6475">
        <w:rPr>
          <w:rFonts w:ascii="Verdana" w:hAnsi="Verdana"/>
          <w:sz w:val="18"/>
          <w:szCs w:val="18"/>
        </w:rPr>
        <w:t xml:space="preserve"> </w:t>
      </w:r>
      <w:r w:rsidR="004B0685" w:rsidRPr="003A6475">
        <w:rPr>
          <w:rFonts w:ascii="Verdana" w:hAnsi="Verdana"/>
          <w:sz w:val="18"/>
          <w:szCs w:val="18"/>
        </w:rPr>
        <w:t xml:space="preserve">voert </w:t>
      </w:r>
      <w:r w:rsidR="00EA59F5" w:rsidRPr="003A6475">
        <w:rPr>
          <w:rFonts w:ascii="Verdana" w:hAnsi="Verdana"/>
          <w:b/>
          <w:sz w:val="18"/>
          <w:szCs w:val="18"/>
        </w:rPr>
        <w:t xml:space="preserve">kiesrechtregistratie </w:t>
      </w:r>
      <w:r w:rsidR="004B0685" w:rsidRPr="003A6475">
        <w:rPr>
          <w:rFonts w:ascii="Verdana" w:hAnsi="Verdana"/>
          <w:sz w:val="18"/>
          <w:szCs w:val="18"/>
        </w:rPr>
        <w:t>in</w:t>
      </w:r>
      <w:r w:rsidR="00A35E00" w:rsidRPr="003A6475">
        <w:rPr>
          <w:rFonts w:ascii="Verdana" w:hAnsi="Verdana"/>
          <w:sz w:val="18"/>
          <w:szCs w:val="18"/>
        </w:rPr>
        <w:t>.</w:t>
      </w:r>
    </w:p>
    <w:p w:rsidR="00A4621D" w:rsidRPr="00AC0529" w:rsidRDefault="00A4621D" w:rsidP="00A4621D">
      <w:pPr>
        <w:pStyle w:val="Plattetekst"/>
        <w:numPr>
          <w:ilvl w:val="1"/>
          <w:numId w:val="12"/>
        </w:numPr>
        <w:rPr>
          <w:rFonts w:ascii="Verdana" w:hAnsi="Verdana"/>
          <w:sz w:val="18"/>
          <w:szCs w:val="18"/>
        </w:rPr>
      </w:pPr>
      <w:r w:rsidRPr="00DF3B7B">
        <w:rPr>
          <w:rFonts w:ascii="Verdana" w:hAnsi="Verdana"/>
          <w:sz w:val="18"/>
          <w:szCs w:val="18"/>
        </w:rPr>
        <w:t xml:space="preserve">Systeem valideert compleetheid </w:t>
      </w:r>
      <w:r w:rsidRPr="003A6475">
        <w:rPr>
          <w:rFonts w:ascii="Verdana" w:hAnsi="Verdana"/>
          <w:b/>
          <w:sz w:val="18"/>
          <w:szCs w:val="18"/>
        </w:rPr>
        <w:t>kiesrechtregistratie</w:t>
      </w:r>
      <w:r w:rsidRPr="00A4621D">
        <w:rPr>
          <w:rFonts w:ascii="Verdana" w:hAnsi="Verdana"/>
          <w:sz w:val="18"/>
          <w:szCs w:val="18"/>
        </w:rPr>
        <w:t>.</w:t>
      </w:r>
    </w:p>
    <w:p w:rsidR="00A4621D" w:rsidRPr="003A6475" w:rsidRDefault="00A4621D" w:rsidP="00A4621D">
      <w:pPr>
        <w:pStyle w:val="Plattetekst"/>
        <w:ind w:left="1080"/>
        <w:rPr>
          <w:rFonts w:ascii="Verdana" w:hAnsi="Verdana"/>
          <w:sz w:val="18"/>
          <w:szCs w:val="18"/>
        </w:rPr>
      </w:pPr>
      <w:r w:rsidRPr="00455A87">
        <w:rPr>
          <w:rFonts w:ascii="Verdana" w:hAnsi="Verdana"/>
          <w:b/>
          <w:sz w:val="18"/>
          <w:szCs w:val="18"/>
        </w:rPr>
        <w:t>{</w:t>
      </w:r>
      <w:r w:rsidRPr="00AC0529">
        <w:rPr>
          <w:rFonts w:ascii="Verdana" w:hAnsi="Verdana"/>
          <w:b/>
          <w:sz w:val="18"/>
          <w:szCs w:val="18"/>
          <w:u w:val="single"/>
        </w:rPr>
        <w:t>compleetheid gevalideerd</w:t>
      </w:r>
      <w:r w:rsidRPr="00455A87">
        <w:rPr>
          <w:rFonts w:ascii="Verdana" w:hAnsi="Verdana"/>
          <w:b/>
          <w:sz w:val="18"/>
          <w:szCs w:val="18"/>
        </w:rPr>
        <w:t>}</w:t>
      </w:r>
      <w:r w:rsidRPr="00D81BE9">
        <w:rPr>
          <w:rFonts w:ascii="Verdana" w:hAnsi="Verdana"/>
          <w:i/>
          <w:color w:val="000000"/>
          <w:sz w:val="18"/>
          <w:szCs w:val="18"/>
        </w:rPr>
        <w:t xml:space="preserve"> </w:t>
      </w:r>
      <w:r w:rsidR="003E3008">
        <w:rPr>
          <w:rFonts w:ascii="Verdana" w:hAnsi="Verdana"/>
          <w:sz w:val="18"/>
          <w:szCs w:val="18"/>
        </w:rPr>
        <w:t>[</w:t>
      </w:r>
      <w:r w:rsidR="003E3008">
        <w:rPr>
          <w:rFonts w:ascii="Verdana" w:hAnsi="Verdana"/>
          <w:sz w:val="18"/>
        </w:rPr>
        <w:fldChar w:fldCharType="begin"/>
      </w:r>
      <w:r w:rsidR="003E3008">
        <w:rPr>
          <w:rFonts w:ascii="Verdana" w:hAnsi="Verdana"/>
          <w:sz w:val="18"/>
        </w:rPr>
        <w:instrText xml:space="preserve"> REF _Ref293490572 \r \h </w:instrText>
      </w:r>
      <w:r w:rsidR="003E3008">
        <w:rPr>
          <w:rFonts w:ascii="Verdana" w:hAnsi="Verdana"/>
          <w:sz w:val="18"/>
        </w:rPr>
      </w:r>
      <w:r w:rsidR="003E3008">
        <w:rPr>
          <w:rFonts w:ascii="Verdana" w:hAnsi="Verdana"/>
          <w:sz w:val="18"/>
        </w:rPr>
        <w:fldChar w:fldCharType="separate"/>
      </w:r>
      <w:r w:rsidR="009A7A18">
        <w:rPr>
          <w:rFonts w:ascii="Verdana" w:hAnsi="Verdana"/>
          <w:sz w:val="18"/>
        </w:rPr>
        <w:t>1</w:t>
      </w:r>
      <w:r w:rsidR="003E3008">
        <w:rPr>
          <w:rFonts w:ascii="Verdana" w:hAnsi="Verdana"/>
          <w:sz w:val="18"/>
        </w:rPr>
        <w:fldChar w:fldCharType="end"/>
      </w:r>
      <w:r w:rsidR="003E3008">
        <w:rPr>
          <w:rFonts w:ascii="Verdana" w:hAnsi="Verdana"/>
          <w:sz w:val="18"/>
          <w:szCs w:val="18"/>
        </w:rPr>
        <w:t>]</w:t>
      </w:r>
    </w:p>
    <w:p w:rsidR="005A22DC" w:rsidRDefault="005A22DC" w:rsidP="005A22DC">
      <w:pPr>
        <w:pStyle w:val="Plattetekst"/>
        <w:numPr>
          <w:ilvl w:val="1"/>
          <w:numId w:val="12"/>
        </w:numPr>
        <w:rPr>
          <w:rFonts w:ascii="Verdana" w:hAnsi="Verdana"/>
          <w:sz w:val="18"/>
          <w:szCs w:val="18"/>
          <w:u w:val="single"/>
        </w:rPr>
      </w:pPr>
      <w:r w:rsidRPr="00105C49">
        <w:rPr>
          <w:rFonts w:ascii="Verdana" w:hAnsi="Verdana"/>
          <w:sz w:val="18"/>
          <w:szCs w:val="18"/>
        </w:rPr>
        <w:t xml:space="preserve">De use case vervolgt op </w:t>
      </w:r>
      <w:r w:rsidRPr="00105C49">
        <w:rPr>
          <w:rFonts w:ascii="Verdana" w:hAnsi="Verdana"/>
          <w:b/>
          <w:color w:val="000000"/>
          <w:sz w:val="18"/>
          <w:szCs w:val="18"/>
        </w:rPr>
        <w:t>{</w:t>
      </w:r>
      <w:r w:rsidRPr="00AB5BBE">
        <w:rPr>
          <w:rFonts w:ascii="Verdana" w:hAnsi="Verdana"/>
          <w:b/>
          <w:color w:val="000000"/>
          <w:sz w:val="18"/>
          <w:szCs w:val="18"/>
        </w:rPr>
        <w:t>starten zaak</w:t>
      </w:r>
      <w:r w:rsidRPr="00105C49">
        <w:rPr>
          <w:rFonts w:ascii="Verdana" w:hAnsi="Verdana"/>
          <w:b/>
          <w:color w:val="000000"/>
          <w:sz w:val="18"/>
          <w:szCs w:val="18"/>
        </w:rPr>
        <w:t>}</w:t>
      </w:r>
      <w:r>
        <w:rPr>
          <w:rFonts w:ascii="Verdana" w:hAnsi="Verdana"/>
          <w:b/>
          <w:sz w:val="18"/>
          <w:szCs w:val="18"/>
        </w:rPr>
        <w:t xml:space="preserve"> </w:t>
      </w:r>
      <w:r w:rsidR="003E3008">
        <w:rPr>
          <w:rFonts w:ascii="Verdana" w:hAnsi="Verdana"/>
          <w:sz w:val="18"/>
          <w:szCs w:val="18"/>
        </w:rPr>
        <w:t>[</w:t>
      </w:r>
      <w:r w:rsidR="003E3008">
        <w:rPr>
          <w:rFonts w:ascii="Verdana" w:hAnsi="Verdana"/>
          <w:sz w:val="18"/>
        </w:rPr>
        <w:fldChar w:fldCharType="begin"/>
      </w:r>
      <w:r w:rsidR="003E3008">
        <w:rPr>
          <w:rFonts w:ascii="Verdana" w:hAnsi="Verdana"/>
          <w:sz w:val="18"/>
        </w:rPr>
        <w:instrText xml:space="preserve"> REF _Ref293490572 \r \h </w:instrText>
      </w:r>
      <w:r w:rsidR="003E3008">
        <w:rPr>
          <w:rFonts w:ascii="Verdana" w:hAnsi="Verdana"/>
          <w:sz w:val="18"/>
        </w:rPr>
      </w:r>
      <w:r w:rsidR="003E3008">
        <w:rPr>
          <w:rFonts w:ascii="Verdana" w:hAnsi="Verdana"/>
          <w:sz w:val="18"/>
        </w:rPr>
        <w:fldChar w:fldCharType="separate"/>
      </w:r>
      <w:r w:rsidR="009A7A18">
        <w:rPr>
          <w:rFonts w:ascii="Verdana" w:hAnsi="Verdana"/>
          <w:sz w:val="18"/>
        </w:rPr>
        <w:t>1</w:t>
      </w:r>
      <w:r w:rsidR="003E3008">
        <w:rPr>
          <w:rFonts w:ascii="Verdana" w:hAnsi="Verdana"/>
          <w:sz w:val="18"/>
        </w:rPr>
        <w:fldChar w:fldCharType="end"/>
      </w:r>
      <w:r w:rsidR="003E3008">
        <w:rPr>
          <w:rFonts w:ascii="Verdana" w:hAnsi="Verdana"/>
          <w:sz w:val="18"/>
          <w:szCs w:val="18"/>
        </w:rPr>
        <w:t>]</w:t>
      </w:r>
    </w:p>
    <w:p w:rsidR="005A22DC" w:rsidRPr="00E80E39" w:rsidRDefault="005A22DC" w:rsidP="005A22DC">
      <w:pPr>
        <w:pStyle w:val="Plattetekst"/>
        <w:ind w:left="1080"/>
        <w:rPr>
          <w:rFonts w:ascii="Verdana" w:hAnsi="Verdana"/>
          <w:sz w:val="18"/>
          <w:szCs w:val="18"/>
          <w:u w:val="single"/>
        </w:rPr>
      </w:pPr>
    </w:p>
    <w:p w:rsidR="005A22DC" w:rsidRPr="005A22DC" w:rsidRDefault="005A22DC" w:rsidP="00C37E37">
      <w:pPr>
        <w:pStyle w:val="Plattetekst"/>
        <w:ind w:firstLine="360"/>
        <w:rPr>
          <w:rFonts w:ascii="Verdana" w:hAnsi="Verdana"/>
          <w:i/>
          <w:sz w:val="18"/>
          <w:szCs w:val="18"/>
          <w:u w:val="single"/>
        </w:rPr>
      </w:pPr>
      <w:r>
        <w:rPr>
          <w:rFonts w:ascii="Verdana" w:hAnsi="Verdana"/>
          <w:sz w:val="18"/>
        </w:rPr>
        <w:t xml:space="preserve">Als op </w:t>
      </w:r>
      <w:r w:rsidRPr="00105C49">
        <w:rPr>
          <w:rFonts w:ascii="Verdana" w:hAnsi="Verdana"/>
          <w:b/>
          <w:sz w:val="18"/>
        </w:rPr>
        <w:t>{</w:t>
      </w:r>
      <w:r w:rsidRPr="00AB5BBE">
        <w:rPr>
          <w:rFonts w:ascii="Verdana" w:hAnsi="Verdana"/>
          <w:b/>
          <w:sz w:val="18"/>
        </w:rPr>
        <w:t>behandelen zaak</w:t>
      </w:r>
      <w:r w:rsidRPr="00105C49">
        <w:rPr>
          <w:rFonts w:ascii="Verdana" w:hAnsi="Verdana"/>
          <w:b/>
          <w:sz w:val="18"/>
        </w:rPr>
        <w:t>}</w:t>
      </w:r>
      <w:r>
        <w:rPr>
          <w:rFonts w:ascii="Verdana" w:hAnsi="Verdana"/>
          <w:b/>
          <w:sz w:val="18"/>
          <w:szCs w:val="18"/>
        </w:rPr>
        <w:t xml:space="preserve"> </w:t>
      </w:r>
      <w:r w:rsidR="003E3008">
        <w:rPr>
          <w:rFonts w:ascii="Verdana" w:hAnsi="Verdana"/>
          <w:sz w:val="18"/>
          <w:szCs w:val="18"/>
        </w:rPr>
        <w:t>[</w:t>
      </w:r>
      <w:r w:rsidR="003E3008">
        <w:rPr>
          <w:rFonts w:ascii="Verdana" w:hAnsi="Verdana"/>
          <w:sz w:val="18"/>
        </w:rPr>
        <w:fldChar w:fldCharType="begin"/>
      </w:r>
      <w:r w:rsidR="003E3008">
        <w:rPr>
          <w:rFonts w:ascii="Verdana" w:hAnsi="Verdana"/>
          <w:sz w:val="18"/>
        </w:rPr>
        <w:instrText xml:space="preserve"> REF _Ref293490572 \r \h </w:instrText>
      </w:r>
      <w:r w:rsidR="003E3008">
        <w:rPr>
          <w:rFonts w:ascii="Verdana" w:hAnsi="Verdana"/>
          <w:sz w:val="18"/>
        </w:rPr>
      </w:r>
      <w:r w:rsidR="003E3008">
        <w:rPr>
          <w:rFonts w:ascii="Verdana" w:hAnsi="Verdana"/>
          <w:sz w:val="18"/>
        </w:rPr>
        <w:fldChar w:fldCharType="separate"/>
      </w:r>
      <w:r w:rsidR="009A7A18">
        <w:rPr>
          <w:rFonts w:ascii="Verdana" w:hAnsi="Verdana"/>
          <w:sz w:val="18"/>
        </w:rPr>
        <w:t>1</w:t>
      </w:r>
      <w:r w:rsidR="003E3008">
        <w:rPr>
          <w:rFonts w:ascii="Verdana" w:hAnsi="Verdana"/>
          <w:sz w:val="18"/>
        </w:rPr>
        <w:fldChar w:fldCharType="end"/>
      </w:r>
      <w:r w:rsidR="003E3008">
        <w:rPr>
          <w:rFonts w:ascii="Verdana" w:hAnsi="Verdana"/>
          <w:sz w:val="18"/>
          <w:szCs w:val="18"/>
        </w:rPr>
        <w:t xml:space="preserve">], </w:t>
      </w:r>
      <w:r>
        <w:rPr>
          <w:rFonts w:ascii="Verdana" w:hAnsi="Verdana"/>
          <w:sz w:val="18"/>
          <w:szCs w:val="18"/>
        </w:rPr>
        <w:t>dan</w:t>
      </w:r>
    </w:p>
    <w:p w:rsidR="00AA5AD9" w:rsidRPr="003A6475" w:rsidRDefault="00AA5AD9" w:rsidP="00AA5AD9">
      <w:pPr>
        <w:pStyle w:val="Plattetekst"/>
        <w:numPr>
          <w:ilvl w:val="1"/>
          <w:numId w:val="12"/>
        </w:numPr>
        <w:rPr>
          <w:rFonts w:ascii="Verdana" w:hAnsi="Verdana"/>
          <w:sz w:val="18"/>
          <w:szCs w:val="18"/>
        </w:rPr>
      </w:pPr>
      <w:r w:rsidRPr="003A6475">
        <w:rPr>
          <w:rFonts w:ascii="Verdana" w:hAnsi="Verdana"/>
          <w:sz w:val="18"/>
          <w:szCs w:val="18"/>
        </w:rPr>
        <w:t xml:space="preserve">Systeem valideert </w:t>
      </w:r>
      <w:r w:rsidRPr="003A6475">
        <w:rPr>
          <w:rFonts w:ascii="Verdana" w:hAnsi="Verdana"/>
          <w:b/>
          <w:sz w:val="18"/>
          <w:szCs w:val="18"/>
        </w:rPr>
        <w:t>kiesrechtregistratie</w:t>
      </w:r>
      <w:r w:rsidR="001634E3">
        <w:rPr>
          <w:rFonts w:ascii="Verdana" w:hAnsi="Verdana"/>
          <w:b/>
          <w:sz w:val="18"/>
          <w:szCs w:val="18"/>
        </w:rPr>
        <w:t xml:space="preserve"> </w:t>
      </w:r>
      <w:r w:rsidR="001634E3" w:rsidRPr="00D1537F">
        <w:rPr>
          <w:rFonts w:ascii="Verdana" w:hAnsi="Verdana"/>
          <w:sz w:val="18"/>
          <w:szCs w:val="18"/>
        </w:rPr>
        <w:t>(zie BRG-13-01)</w:t>
      </w:r>
      <w:r w:rsidRPr="00D1537F">
        <w:rPr>
          <w:rFonts w:ascii="Verdana" w:hAnsi="Verdana"/>
          <w:sz w:val="18"/>
          <w:szCs w:val="18"/>
        </w:rPr>
        <w:t>.</w:t>
      </w:r>
    </w:p>
    <w:p w:rsidR="00AA5AD9" w:rsidRDefault="00AA5AD9" w:rsidP="00AA5AD9">
      <w:pPr>
        <w:pStyle w:val="Plattetekst"/>
        <w:numPr>
          <w:ilvl w:val="1"/>
          <w:numId w:val="12"/>
        </w:numPr>
        <w:rPr>
          <w:rFonts w:ascii="Verdana" w:hAnsi="Verdana"/>
          <w:sz w:val="18"/>
          <w:szCs w:val="18"/>
        </w:rPr>
      </w:pPr>
      <w:r w:rsidRPr="003A6475">
        <w:rPr>
          <w:rFonts w:ascii="Verdana" w:hAnsi="Verdana"/>
          <w:sz w:val="18"/>
          <w:szCs w:val="18"/>
        </w:rPr>
        <w:t xml:space="preserve">Systeem toont </w:t>
      </w:r>
      <w:r w:rsidRPr="003A6475">
        <w:rPr>
          <w:rFonts w:ascii="Verdana" w:hAnsi="Verdana"/>
          <w:b/>
          <w:sz w:val="18"/>
          <w:szCs w:val="18"/>
        </w:rPr>
        <w:t xml:space="preserve">kiesrechtregistratie </w:t>
      </w:r>
      <w:r w:rsidRPr="003A6475">
        <w:rPr>
          <w:rFonts w:ascii="Verdana" w:hAnsi="Verdana"/>
          <w:sz w:val="18"/>
          <w:szCs w:val="18"/>
        </w:rPr>
        <w:t xml:space="preserve">en resultaten validatie </w:t>
      </w:r>
      <w:r w:rsidRPr="003A6475">
        <w:rPr>
          <w:rFonts w:ascii="Verdana" w:hAnsi="Verdana"/>
          <w:b/>
          <w:sz w:val="18"/>
          <w:szCs w:val="18"/>
        </w:rPr>
        <w:t>kiesrechtregistratie.</w:t>
      </w:r>
    </w:p>
    <w:p w:rsidR="00A4621D" w:rsidRPr="003A6475" w:rsidRDefault="00A4621D" w:rsidP="00A4621D">
      <w:pPr>
        <w:pStyle w:val="Plattetekst"/>
        <w:ind w:left="1080"/>
        <w:rPr>
          <w:rFonts w:ascii="Verdana" w:hAnsi="Verdana"/>
          <w:sz w:val="18"/>
          <w:szCs w:val="18"/>
        </w:rPr>
      </w:pPr>
      <w:r w:rsidRPr="00A20E76">
        <w:rPr>
          <w:rFonts w:ascii="Verdana" w:hAnsi="Verdana"/>
          <w:b/>
          <w:sz w:val="18"/>
          <w:szCs w:val="18"/>
        </w:rPr>
        <w:t>{</w:t>
      </w:r>
      <w:r w:rsidRPr="00A20E76">
        <w:rPr>
          <w:rFonts w:ascii="Verdana" w:hAnsi="Verdana"/>
          <w:b/>
          <w:sz w:val="18"/>
          <w:szCs w:val="18"/>
          <w:u w:val="single"/>
        </w:rPr>
        <w:t>accorderen zaak</w:t>
      </w:r>
      <w:r w:rsidRPr="00A20E76">
        <w:rPr>
          <w:rFonts w:ascii="Verdana" w:hAnsi="Verdana"/>
          <w:b/>
          <w:sz w:val="18"/>
          <w:szCs w:val="18"/>
        </w:rPr>
        <w:t>}</w:t>
      </w:r>
      <w:r w:rsidRPr="00A20E76">
        <w:rPr>
          <w:rFonts w:ascii="Verdana" w:hAnsi="Verdana"/>
          <w:i/>
          <w:color w:val="000000"/>
          <w:sz w:val="18"/>
          <w:szCs w:val="18"/>
        </w:rPr>
        <w:t xml:space="preserve"> </w:t>
      </w:r>
      <w:r w:rsidR="003E3008">
        <w:rPr>
          <w:rFonts w:ascii="Verdana" w:hAnsi="Verdana"/>
          <w:sz w:val="18"/>
          <w:szCs w:val="18"/>
        </w:rPr>
        <w:t>[</w:t>
      </w:r>
      <w:r w:rsidR="003E3008">
        <w:rPr>
          <w:rFonts w:ascii="Verdana" w:hAnsi="Verdana"/>
          <w:sz w:val="18"/>
        </w:rPr>
        <w:fldChar w:fldCharType="begin"/>
      </w:r>
      <w:r w:rsidR="003E3008">
        <w:rPr>
          <w:rFonts w:ascii="Verdana" w:hAnsi="Verdana"/>
          <w:sz w:val="18"/>
        </w:rPr>
        <w:instrText xml:space="preserve"> REF _Ref293490572 \r \h </w:instrText>
      </w:r>
      <w:r w:rsidR="003E3008">
        <w:rPr>
          <w:rFonts w:ascii="Verdana" w:hAnsi="Verdana"/>
          <w:sz w:val="18"/>
        </w:rPr>
      </w:r>
      <w:r w:rsidR="003E3008">
        <w:rPr>
          <w:rFonts w:ascii="Verdana" w:hAnsi="Verdana"/>
          <w:sz w:val="18"/>
        </w:rPr>
        <w:fldChar w:fldCharType="separate"/>
      </w:r>
      <w:r w:rsidR="009A7A18">
        <w:rPr>
          <w:rFonts w:ascii="Verdana" w:hAnsi="Verdana"/>
          <w:sz w:val="18"/>
        </w:rPr>
        <w:t>1</w:t>
      </w:r>
      <w:r w:rsidR="003E3008">
        <w:rPr>
          <w:rFonts w:ascii="Verdana" w:hAnsi="Verdana"/>
          <w:sz w:val="18"/>
        </w:rPr>
        <w:fldChar w:fldCharType="end"/>
      </w:r>
      <w:r w:rsidR="003E3008">
        <w:rPr>
          <w:rFonts w:ascii="Verdana" w:hAnsi="Verdana"/>
          <w:sz w:val="18"/>
          <w:szCs w:val="18"/>
        </w:rPr>
        <w:t>]</w:t>
      </w:r>
    </w:p>
    <w:p w:rsidR="008A4C1E" w:rsidRDefault="00684ED6" w:rsidP="008A4C1E">
      <w:pPr>
        <w:pStyle w:val="Plattetekst"/>
        <w:numPr>
          <w:ilvl w:val="1"/>
          <w:numId w:val="12"/>
        </w:numPr>
        <w:rPr>
          <w:rFonts w:ascii="Verdana" w:hAnsi="Verdana"/>
          <w:sz w:val="18"/>
          <w:szCs w:val="18"/>
        </w:rPr>
      </w:pPr>
      <w:r>
        <w:rPr>
          <w:rFonts w:ascii="Verdana" w:hAnsi="Verdana"/>
          <w:i/>
          <w:sz w:val="18"/>
          <w:szCs w:val="18"/>
        </w:rPr>
        <w:t>Behandelaar</w:t>
      </w:r>
      <w:r w:rsidR="008A4C1E" w:rsidRPr="003A6475">
        <w:rPr>
          <w:rFonts w:ascii="Verdana" w:hAnsi="Verdana"/>
          <w:sz w:val="18"/>
          <w:szCs w:val="18"/>
        </w:rPr>
        <w:t xml:space="preserve"> complementeert</w:t>
      </w:r>
      <w:r w:rsidR="005F2EBF" w:rsidRPr="003A6475">
        <w:rPr>
          <w:rFonts w:ascii="Verdana" w:hAnsi="Verdana"/>
          <w:sz w:val="18"/>
          <w:szCs w:val="18"/>
        </w:rPr>
        <w:t xml:space="preserve"> </w:t>
      </w:r>
      <w:r w:rsidR="008A4C1E" w:rsidRPr="003A6475">
        <w:rPr>
          <w:rFonts w:ascii="Verdana" w:hAnsi="Verdana"/>
          <w:sz w:val="18"/>
          <w:szCs w:val="18"/>
        </w:rPr>
        <w:t xml:space="preserve">en accordeert </w:t>
      </w:r>
      <w:r w:rsidR="00AA5AD9" w:rsidRPr="003A6475">
        <w:rPr>
          <w:rFonts w:ascii="Verdana" w:hAnsi="Verdana"/>
          <w:b/>
          <w:sz w:val="18"/>
          <w:szCs w:val="18"/>
        </w:rPr>
        <w:t>kiesrechtregistratie</w:t>
      </w:r>
      <w:r w:rsidR="008A4C1E" w:rsidRPr="003A6475">
        <w:rPr>
          <w:rFonts w:ascii="Verdana" w:hAnsi="Verdana"/>
          <w:b/>
          <w:sz w:val="18"/>
          <w:szCs w:val="18"/>
        </w:rPr>
        <w:t>.</w:t>
      </w:r>
    </w:p>
    <w:p w:rsidR="003E3008" w:rsidRPr="00A4621D" w:rsidRDefault="003E3008" w:rsidP="008A4C1E">
      <w:pPr>
        <w:pStyle w:val="Plattetekst"/>
        <w:numPr>
          <w:ilvl w:val="1"/>
          <w:numId w:val="12"/>
        </w:numPr>
        <w:rPr>
          <w:rFonts w:ascii="Verdana" w:hAnsi="Verdana"/>
          <w:sz w:val="18"/>
          <w:szCs w:val="18"/>
        </w:rPr>
      </w:pPr>
      <w:r w:rsidRPr="00EC2927">
        <w:rPr>
          <w:rFonts w:ascii="Verdana" w:hAnsi="Verdana"/>
          <w:sz w:val="18"/>
          <w:szCs w:val="18"/>
        </w:rPr>
        <w:t>Systeem valideert</w:t>
      </w:r>
      <w:r>
        <w:rPr>
          <w:rFonts w:ascii="Verdana" w:hAnsi="Verdana"/>
          <w:sz w:val="18"/>
          <w:szCs w:val="18"/>
        </w:rPr>
        <w:t xml:space="preserve"> </w:t>
      </w:r>
      <w:r w:rsidRPr="003A6475">
        <w:rPr>
          <w:rFonts w:ascii="Verdana" w:hAnsi="Verdana"/>
          <w:b/>
          <w:sz w:val="18"/>
          <w:szCs w:val="18"/>
        </w:rPr>
        <w:t>kiesrechtregistratie</w:t>
      </w:r>
      <w:r w:rsidR="00D1537F">
        <w:rPr>
          <w:rFonts w:ascii="Verdana" w:hAnsi="Verdana"/>
          <w:b/>
          <w:sz w:val="18"/>
          <w:szCs w:val="18"/>
        </w:rPr>
        <w:t xml:space="preserve"> </w:t>
      </w:r>
      <w:r w:rsidR="00D54677" w:rsidRPr="00D1537F">
        <w:rPr>
          <w:rFonts w:ascii="Verdana" w:hAnsi="Verdana"/>
          <w:sz w:val="18"/>
          <w:szCs w:val="18"/>
        </w:rPr>
        <w:t>(zie BRG-13-01).</w:t>
      </w:r>
    </w:p>
    <w:p w:rsidR="00A4621D" w:rsidRPr="00A4621D" w:rsidRDefault="00A4621D" w:rsidP="00A4621D">
      <w:pPr>
        <w:pStyle w:val="Plattetekst"/>
        <w:ind w:left="1080"/>
        <w:rPr>
          <w:rFonts w:ascii="Verdana" w:hAnsi="Verdana"/>
          <w:b/>
          <w:sz w:val="18"/>
          <w:szCs w:val="18"/>
        </w:rPr>
      </w:pPr>
      <w:r>
        <w:rPr>
          <w:rFonts w:ascii="Verdana" w:hAnsi="Verdana"/>
          <w:b/>
          <w:sz w:val="18"/>
          <w:szCs w:val="18"/>
        </w:rPr>
        <w:t>{</w:t>
      </w:r>
      <w:r>
        <w:rPr>
          <w:rFonts w:ascii="Verdana" w:hAnsi="Verdana"/>
          <w:b/>
          <w:bCs/>
          <w:color w:val="000000"/>
          <w:sz w:val="18"/>
          <w:szCs w:val="18"/>
          <w:u w:val="single"/>
        </w:rPr>
        <w:t>creëren document</w:t>
      </w:r>
      <w:r>
        <w:rPr>
          <w:rFonts w:ascii="Verdana" w:hAnsi="Verdana"/>
          <w:b/>
          <w:sz w:val="18"/>
          <w:szCs w:val="18"/>
        </w:rPr>
        <w:t>}</w:t>
      </w:r>
      <w:r w:rsidRPr="006D7566">
        <w:rPr>
          <w:rFonts w:ascii="Verdana" w:hAnsi="Verdana"/>
          <w:sz w:val="18"/>
          <w:szCs w:val="18"/>
        </w:rPr>
        <w:t xml:space="preserve"> </w:t>
      </w:r>
      <w:r w:rsidR="003E3008">
        <w:rPr>
          <w:rFonts w:ascii="Verdana" w:hAnsi="Verdana"/>
          <w:sz w:val="18"/>
          <w:szCs w:val="18"/>
        </w:rPr>
        <w:t>[</w:t>
      </w:r>
      <w:r w:rsidR="003E3008">
        <w:rPr>
          <w:rFonts w:ascii="Verdana" w:hAnsi="Verdana"/>
          <w:sz w:val="18"/>
        </w:rPr>
        <w:fldChar w:fldCharType="begin"/>
      </w:r>
      <w:r w:rsidR="003E3008">
        <w:rPr>
          <w:rFonts w:ascii="Verdana" w:hAnsi="Verdana"/>
          <w:sz w:val="18"/>
        </w:rPr>
        <w:instrText xml:space="preserve"> REF _Ref293490572 \r \h </w:instrText>
      </w:r>
      <w:r w:rsidR="003E3008">
        <w:rPr>
          <w:rFonts w:ascii="Verdana" w:hAnsi="Verdana"/>
          <w:sz w:val="18"/>
        </w:rPr>
      </w:r>
      <w:r w:rsidR="003E3008">
        <w:rPr>
          <w:rFonts w:ascii="Verdana" w:hAnsi="Verdana"/>
          <w:sz w:val="18"/>
        </w:rPr>
        <w:fldChar w:fldCharType="separate"/>
      </w:r>
      <w:r w:rsidR="009A7A18">
        <w:rPr>
          <w:rFonts w:ascii="Verdana" w:hAnsi="Verdana"/>
          <w:sz w:val="18"/>
        </w:rPr>
        <w:t>1</w:t>
      </w:r>
      <w:r w:rsidR="003E3008">
        <w:rPr>
          <w:rFonts w:ascii="Verdana" w:hAnsi="Verdana"/>
          <w:sz w:val="18"/>
        </w:rPr>
        <w:fldChar w:fldCharType="end"/>
      </w:r>
      <w:r w:rsidR="003E3008">
        <w:rPr>
          <w:rFonts w:ascii="Verdana" w:hAnsi="Verdana"/>
          <w:sz w:val="18"/>
          <w:szCs w:val="18"/>
        </w:rPr>
        <w:t>]</w:t>
      </w:r>
    </w:p>
    <w:p w:rsidR="00B71590" w:rsidRDefault="00B71590" w:rsidP="008A4C1E">
      <w:pPr>
        <w:pStyle w:val="Plattetekst"/>
        <w:numPr>
          <w:ilvl w:val="1"/>
          <w:numId w:val="12"/>
        </w:numPr>
        <w:rPr>
          <w:rFonts w:ascii="Verdana" w:hAnsi="Verdana"/>
          <w:sz w:val="18"/>
          <w:szCs w:val="18"/>
        </w:rPr>
      </w:pPr>
      <w:r w:rsidRPr="003A6475">
        <w:rPr>
          <w:rFonts w:ascii="Verdana" w:hAnsi="Verdana"/>
          <w:sz w:val="18"/>
          <w:szCs w:val="18"/>
        </w:rPr>
        <w:t xml:space="preserve">Systeem creëert </w:t>
      </w:r>
      <w:r w:rsidRPr="003A6475">
        <w:rPr>
          <w:rFonts w:ascii="Verdana" w:hAnsi="Verdana"/>
          <w:b/>
          <w:sz w:val="18"/>
          <w:szCs w:val="18"/>
        </w:rPr>
        <w:t>beschikking kiesrecht</w:t>
      </w:r>
      <w:r w:rsidRPr="003A6475">
        <w:rPr>
          <w:rFonts w:ascii="Verdana" w:hAnsi="Verdana"/>
          <w:sz w:val="18"/>
          <w:szCs w:val="18"/>
        </w:rPr>
        <w:t>.</w:t>
      </w:r>
    </w:p>
    <w:p w:rsidR="00A4621D" w:rsidRPr="00A4621D" w:rsidRDefault="00A4621D" w:rsidP="00A4621D">
      <w:pPr>
        <w:pStyle w:val="Plattetekst"/>
        <w:ind w:left="1080"/>
        <w:rPr>
          <w:rFonts w:ascii="Verdana" w:hAnsi="Verdana"/>
          <w:b/>
          <w:sz w:val="18"/>
          <w:szCs w:val="18"/>
        </w:rPr>
      </w:pPr>
      <w:r>
        <w:rPr>
          <w:rFonts w:ascii="Verdana" w:hAnsi="Verdana"/>
          <w:b/>
          <w:sz w:val="18"/>
          <w:szCs w:val="18"/>
        </w:rPr>
        <w:t>{</w:t>
      </w:r>
      <w:r w:rsidRPr="00E171E2">
        <w:rPr>
          <w:rFonts w:ascii="Verdana" w:hAnsi="Verdana"/>
          <w:b/>
          <w:sz w:val="18"/>
          <w:szCs w:val="18"/>
          <w:u w:val="single"/>
        </w:rPr>
        <w:t>printen</w:t>
      </w:r>
      <w:r>
        <w:rPr>
          <w:rFonts w:ascii="Verdana" w:hAnsi="Verdana"/>
          <w:b/>
          <w:sz w:val="18"/>
          <w:szCs w:val="18"/>
        </w:rPr>
        <w:t xml:space="preserve">} </w:t>
      </w:r>
      <w:r w:rsidR="003E3008">
        <w:rPr>
          <w:rFonts w:ascii="Verdana" w:hAnsi="Verdana"/>
          <w:sz w:val="18"/>
          <w:szCs w:val="18"/>
        </w:rPr>
        <w:t>[</w:t>
      </w:r>
      <w:r w:rsidR="003E3008">
        <w:rPr>
          <w:rFonts w:ascii="Verdana" w:hAnsi="Verdana"/>
          <w:sz w:val="18"/>
        </w:rPr>
        <w:fldChar w:fldCharType="begin"/>
      </w:r>
      <w:r w:rsidR="003E3008">
        <w:rPr>
          <w:rFonts w:ascii="Verdana" w:hAnsi="Verdana"/>
          <w:sz w:val="18"/>
        </w:rPr>
        <w:instrText xml:space="preserve"> REF _Ref293490572 \r \h </w:instrText>
      </w:r>
      <w:r w:rsidR="003E3008">
        <w:rPr>
          <w:rFonts w:ascii="Verdana" w:hAnsi="Verdana"/>
          <w:sz w:val="18"/>
        </w:rPr>
      </w:r>
      <w:r w:rsidR="003E3008">
        <w:rPr>
          <w:rFonts w:ascii="Verdana" w:hAnsi="Verdana"/>
          <w:sz w:val="18"/>
        </w:rPr>
        <w:fldChar w:fldCharType="separate"/>
      </w:r>
      <w:r w:rsidR="009A7A18">
        <w:rPr>
          <w:rFonts w:ascii="Verdana" w:hAnsi="Verdana"/>
          <w:sz w:val="18"/>
        </w:rPr>
        <w:t>1</w:t>
      </w:r>
      <w:r w:rsidR="003E3008">
        <w:rPr>
          <w:rFonts w:ascii="Verdana" w:hAnsi="Verdana"/>
          <w:sz w:val="18"/>
        </w:rPr>
        <w:fldChar w:fldCharType="end"/>
      </w:r>
      <w:r w:rsidR="003E3008">
        <w:rPr>
          <w:rFonts w:ascii="Verdana" w:hAnsi="Verdana"/>
          <w:sz w:val="18"/>
          <w:szCs w:val="18"/>
        </w:rPr>
        <w:t>]</w:t>
      </w:r>
    </w:p>
    <w:p w:rsidR="00B71590" w:rsidRDefault="00684ED6" w:rsidP="008A4C1E">
      <w:pPr>
        <w:pStyle w:val="Plattetekst"/>
        <w:numPr>
          <w:ilvl w:val="1"/>
          <w:numId w:val="12"/>
        </w:numPr>
        <w:rPr>
          <w:rFonts w:ascii="Verdana" w:hAnsi="Verdana"/>
          <w:sz w:val="18"/>
          <w:szCs w:val="18"/>
        </w:rPr>
      </w:pPr>
      <w:r>
        <w:rPr>
          <w:rFonts w:ascii="Verdana" w:hAnsi="Verdana"/>
          <w:i/>
          <w:sz w:val="18"/>
          <w:szCs w:val="18"/>
        </w:rPr>
        <w:lastRenderedPageBreak/>
        <w:t>Behandelaar</w:t>
      </w:r>
      <w:r w:rsidR="00B71590" w:rsidRPr="003A6475">
        <w:rPr>
          <w:rFonts w:ascii="Verdana" w:hAnsi="Verdana"/>
          <w:sz w:val="18"/>
          <w:szCs w:val="18"/>
        </w:rPr>
        <w:t xml:space="preserve"> print </w:t>
      </w:r>
      <w:r w:rsidR="00B71590" w:rsidRPr="003A6475">
        <w:rPr>
          <w:rFonts w:ascii="Verdana" w:hAnsi="Verdana"/>
          <w:b/>
          <w:sz w:val="18"/>
          <w:szCs w:val="18"/>
        </w:rPr>
        <w:t>beschikking kiesrecht</w:t>
      </w:r>
      <w:r w:rsidR="00B71590" w:rsidRPr="003A6475">
        <w:rPr>
          <w:rFonts w:ascii="Verdana" w:hAnsi="Verdana"/>
          <w:sz w:val="18"/>
          <w:szCs w:val="18"/>
        </w:rPr>
        <w:t>.</w:t>
      </w:r>
    </w:p>
    <w:p w:rsidR="00A4621D" w:rsidRPr="00A4621D" w:rsidRDefault="00A4621D" w:rsidP="00A4621D">
      <w:pPr>
        <w:pStyle w:val="Plattetekst"/>
        <w:ind w:left="1080"/>
        <w:rPr>
          <w:rFonts w:ascii="Verdana" w:hAnsi="Verdana"/>
          <w:b/>
          <w:sz w:val="18"/>
          <w:szCs w:val="18"/>
        </w:rPr>
      </w:pPr>
      <w:r w:rsidRPr="00F0160B">
        <w:rPr>
          <w:rFonts w:ascii="Verdana" w:hAnsi="Verdana"/>
          <w:b/>
          <w:sz w:val="18"/>
          <w:szCs w:val="18"/>
        </w:rPr>
        <w:t>{</w:t>
      </w:r>
      <w:r w:rsidRPr="00E171E2">
        <w:rPr>
          <w:rFonts w:ascii="Verdana" w:hAnsi="Verdana"/>
          <w:b/>
          <w:sz w:val="18"/>
          <w:szCs w:val="18"/>
          <w:u w:val="single"/>
        </w:rPr>
        <w:t>vervolg</w:t>
      </w:r>
      <w:r w:rsidRPr="00F0160B">
        <w:rPr>
          <w:rFonts w:ascii="Verdana" w:hAnsi="Verdana"/>
          <w:b/>
          <w:sz w:val="18"/>
          <w:szCs w:val="18"/>
        </w:rPr>
        <w:t>}</w:t>
      </w:r>
      <w:r>
        <w:rPr>
          <w:rFonts w:ascii="Verdana" w:hAnsi="Verdana"/>
          <w:b/>
          <w:sz w:val="18"/>
          <w:szCs w:val="18"/>
        </w:rPr>
        <w:t xml:space="preserve"> </w:t>
      </w:r>
      <w:r w:rsidR="003E3008">
        <w:rPr>
          <w:rFonts w:ascii="Verdana" w:hAnsi="Verdana"/>
          <w:sz w:val="18"/>
          <w:szCs w:val="18"/>
        </w:rPr>
        <w:t>[</w:t>
      </w:r>
      <w:r w:rsidR="003E3008">
        <w:rPr>
          <w:rFonts w:ascii="Verdana" w:hAnsi="Verdana"/>
          <w:sz w:val="18"/>
        </w:rPr>
        <w:fldChar w:fldCharType="begin"/>
      </w:r>
      <w:r w:rsidR="003E3008">
        <w:rPr>
          <w:rFonts w:ascii="Verdana" w:hAnsi="Verdana"/>
          <w:sz w:val="18"/>
        </w:rPr>
        <w:instrText xml:space="preserve"> REF _Ref293490572 \r \h </w:instrText>
      </w:r>
      <w:r w:rsidR="003E3008">
        <w:rPr>
          <w:rFonts w:ascii="Verdana" w:hAnsi="Verdana"/>
          <w:sz w:val="18"/>
        </w:rPr>
      </w:r>
      <w:r w:rsidR="003E3008">
        <w:rPr>
          <w:rFonts w:ascii="Verdana" w:hAnsi="Verdana"/>
          <w:sz w:val="18"/>
        </w:rPr>
        <w:fldChar w:fldCharType="separate"/>
      </w:r>
      <w:r w:rsidR="009A7A18">
        <w:rPr>
          <w:rFonts w:ascii="Verdana" w:hAnsi="Verdana"/>
          <w:sz w:val="18"/>
        </w:rPr>
        <w:t>1</w:t>
      </w:r>
      <w:r w:rsidR="003E3008">
        <w:rPr>
          <w:rFonts w:ascii="Verdana" w:hAnsi="Verdana"/>
          <w:sz w:val="18"/>
        </w:rPr>
        <w:fldChar w:fldCharType="end"/>
      </w:r>
      <w:r w:rsidR="003E3008">
        <w:rPr>
          <w:rFonts w:ascii="Verdana" w:hAnsi="Verdana"/>
          <w:sz w:val="18"/>
          <w:szCs w:val="18"/>
        </w:rPr>
        <w:t>]</w:t>
      </w:r>
    </w:p>
    <w:p w:rsidR="008A4C1E" w:rsidRPr="00D1537F" w:rsidRDefault="008A4C1E" w:rsidP="008A4C1E">
      <w:pPr>
        <w:pStyle w:val="Plattetekst"/>
        <w:numPr>
          <w:ilvl w:val="1"/>
          <w:numId w:val="12"/>
        </w:numPr>
        <w:rPr>
          <w:rFonts w:ascii="Verdana" w:hAnsi="Verdana"/>
          <w:sz w:val="18"/>
          <w:szCs w:val="18"/>
        </w:rPr>
      </w:pPr>
      <w:r w:rsidRPr="003A6475">
        <w:rPr>
          <w:rFonts w:ascii="Verdana" w:hAnsi="Verdana"/>
          <w:sz w:val="18"/>
          <w:szCs w:val="18"/>
        </w:rPr>
        <w:t xml:space="preserve">Systeem </w:t>
      </w:r>
      <w:r w:rsidR="004D2663" w:rsidRPr="003A6475">
        <w:rPr>
          <w:rFonts w:ascii="Verdana" w:hAnsi="Verdana"/>
          <w:sz w:val="18"/>
          <w:szCs w:val="18"/>
        </w:rPr>
        <w:t xml:space="preserve">legt </w:t>
      </w:r>
      <w:r w:rsidR="000320FC">
        <w:rPr>
          <w:rFonts w:ascii="Verdana" w:hAnsi="Verdana"/>
          <w:b/>
          <w:sz w:val="18"/>
          <w:szCs w:val="18"/>
        </w:rPr>
        <w:t xml:space="preserve">kiesrecht </w:t>
      </w:r>
      <w:r w:rsidR="000320FC">
        <w:rPr>
          <w:rFonts w:ascii="Verdana" w:hAnsi="Verdana"/>
          <w:sz w:val="18"/>
          <w:szCs w:val="18"/>
        </w:rPr>
        <w:t xml:space="preserve">van </w:t>
      </w:r>
      <w:r w:rsidR="005D75D5" w:rsidRPr="005D75D5">
        <w:rPr>
          <w:rFonts w:ascii="Verdana" w:hAnsi="Verdana"/>
          <w:b/>
          <w:sz w:val="18"/>
          <w:szCs w:val="18"/>
        </w:rPr>
        <w:t>persoon</w:t>
      </w:r>
      <w:r w:rsidR="00AA5AD9" w:rsidRPr="003A6475">
        <w:rPr>
          <w:rFonts w:ascii="Verdana" w:hAnsi="Verdana"/>
          <w:sz w:val="18"/>
          <w:szCs w:val="18"/>
        </w:rPr>
        <w:t xml:space="preserve"> </w:t>
      </w:r>
      <w:r w:rsidR="004D2663" w:rsidRPr="003A6475">
        <w:rPr>
          <w:rFonts w:ascii="Verdana" w:hAnsi="Verdana"/>
          <w:sz w:val="18"/>
          <w:szCs w:val="18"/>
        </w:rPr>
        <w:t>vast</w:t>
      </w:r>
      <w:r w:rsidR="00D54677">
        <w:rPr>
          <w:rFonts w:ascii="Verdana" w:hAnsi="Verdana"/>
          <w:sz w:val="18"/>
          <w:szCs w:val="18"/>
        </w:rPr>
        <w:t xml:space="preserve"> </w:t>
      </w:r>
      <w:r w:rsidR="00D54677" w:rsidRPr="00D1537F">
        <w:rPr>
          <w:rFonts w:ascii="Verdana" w:hAnsi="Verdana"/>
          <w:sz w:val="18"/>
          <w:szCs w:val="18"/>
        </w:rPr>
        <w:t>(zie BRG-13-01)</w:t>
      </w:r>
      <w:r w:rsidR="004D2663" w:rsidRPr="00D1537F">
        <w:rPr>
          <w:rFonts w:ascii="Verdana" w:hAnsi="Verdana"/>
          <w:sz w:val="18"/>
          <w:szCs w:val="18"/>
        </w:rPr>
        <w:t>.</w:t>
      </w:r>
    </w:p>
    <w:p w:rsidR="00A4621D" w:rsidRPr="00CD35E2" w:rsidRDefault="00A4621D" w:rsidP="00A4621D">
      <w:pPr>
        <w:pStyle w:val="Plattetekst"/>
        <w:ind w:left="1080"/>
        <w:rPr>
          <w:rFonts w:ascii="Verdana" w:hAnsi="Verdana"/>
          <w:b/>
          <w:sz w:val="18"/>
          <w:szCs w:val="18"/>
        </w:rPr>
      </w:pPr>
      <w:r w:rsidRPr="00455A87">
        <w:rPr>
          <w:rFonts w:ascii="Verdana" w:hAnsi="Verdana"/>
          <w:b/>
          <w:sz w:val="18"/>
          <w:szCs w:val="18"/>
        </w:rPr>
        <w:t>{</w:t>
      </w:r>
      <w:r w:rsidRPr="00455A87">
        <w:rPr>
          <w:rFonts w:ascii="Verdana" w:hAnsi="Verdana"/>
          <w:b/>
          <w:sz w:val="18"/>
          <w:szCs w:val="18"/>
          <w:u w:val="single"/>
        </w:rPr>
        <w:t>versturen afnemer</w:t>
      </w:r>
      <w:r w:rsidRPr="00455A87">
        <w:rPr>
          <w:rFonts w:ascii="Verdana" w:hAnsi="Verdana"/>
          <w:b/>
          <w:sz w:val="18"/>
          <w:szCs w:val="18"/>
        </w:rPr>
        <w:t>}</w:t>
      </w:r>
      <w:r w:rsidRPr="00D81BE9">
        <w:rPr>
          <w:rFonts w:ascii="Verdana" w:hAnsi="Verdana"/>
          <w:i/>
          <w:color w:val="000000"/>
          <w:sz w:val="18"/>
          <w:szCs w:val="18"/>
        </w:rPr>
        <w:t xml:space="preserve"> </w:t>
      </w:r>
      <w:r w:rsidR="003E3008">
        <w:rPr>
          <w:rFonts w:ascii="Verdana" w:hAnsi="Verdana"/>
          <w:sz w:val="18"/>
          <w:szCs w:val="18"/>
        </w:rPr>
        <w:t>[</w:t>
      </w:r>
      <w:r w:rsidR="003E3008">
        <w:rPr>
          <w:rFonts w:ascii="Verdana" w:hAnsi="Verdana"/>
          <w:sz w:val="18"/>
        </w:rPr>
        <w:fldChar w:fldCharType="begin"/>
      </w:r>
      <w:r w:rsidR="003E3008">
        <w:rPr>
          <w:rFonts w:ascii="Verdana" w:hAnsi="Verdana"/>
          <w:sz w:val="18"/>
        </w:rPr>
        <w:instrText xml:space="preserve"> REF _Ref293490572 \r \h </w:instrText>
      </w:r>
      <w:r w:rsidR="003E3008">
        <w:rPr>
          <w:rFonts w:ascii="Verdana" w:hAnsi="Verdana"/>
          <w:sz w:val="18"/>
        </w:rPr>
      </w:r>
      <w:r w:rsidR="003E3008">
        <w:rPr>
          <w:rFonts w:ascii="Verdana" w:hAnsi="Verdana"/>
          <w:sz w:val="18"/>
        </w:rPr>
        <w:fldChar w:fldCharType="separate"/>
      </w:r>
      <w:r w:rsidR="009A7A18">
        <w:rPr>
          <w:rFonts w:ascii="Verdana" w:hAnsi="Verdana"/>
          <w:sz w:val="18"/>
        </w:rPr>
        <w:t>1</w:t>
      </w:r>
      <w:r w:rsidR="003E3008">
        <w:rPr>
          <w:rFonts w:ascii="Verdana" w:hAnsi="Verdana"/>
          <w:sz w:val="18"/>
        </w:rPr>
        <w:fldChar w:fldCharType="end"/>
      </w:r>
      <w:r w:rsidR="003E3008">
        <w:rPr>
          <w:rFonts w:ascii="Verdana" w:hAnsi="Verdana"/>
          <w:sz w:val="18"/>
          <w:szCs w:val="18"/>
        </w:rPr>
        <w:t>]</w:t>
      </w:r>
    </w:p>
    <w:p w:rsidR="00D906FC" w:rsidRDefault="00D906FC" w:rsidP="00435AA5">
      <w:pPr>
        <w:pStyle w:val="Plattetekst"/>
        <w:numPr>
          <w:ilvl w:val="1"/>
          <w:numId w:val="12"/>
        </w:numPr>
        <w:rPr>
          <w:rFonts w:ascii="Verdana" w:hAnsi="Verdana"/>
          <w:sz w:val="18"/>
          <w:szCs w:val="18"/>
        </w:rPr>
      </w:pPr>
      <w:r w:rsidRPr="003A6475">
        <w:rPr>
          <w:rFonts w:ascii="Verdana" w:hAnsi="Verdana"/>
          <w:sz w:val="18"/>
          <w:szCs w:val="18"/>
        </w:rPr>
        <w:t>Systeem verstuurt</w:t>
      </w:r>
      <w:r w:rsidR="000320FC">
        <w:rPr>
          <w:rFonts w:ascii="Verdana" w:hAnsi="Verdana"/>
          <w:sz w:val="18"/>
          <w:szCs w:val="18"/>
        </w:rPr>
        <w:t xml:space="preserve"> </w:t>
      </w:r>
      <w:r w:rsidR="000320FC" w:rsidRPr="000320FC">
        <w:rPr>
          <w:rFonts w:ascii="Verdana" w:hAnsi="Verdana"/>
          <w:b/>
          <w:sz w:val="18"/>
          <w:szCs w:val="18"/>
        </w:rPr>
        <w:t>kiesrecht</w:t>
      </w:r>
      <w:r w:rsidR="000320FC">
        <w:rPr>
          <w:rFonts w:ascii="Verdana" w:hAnsi="Verdana"/>
          <w:sz w:val="18"/>
          <w:szCs w:val="18"/>
        </w:rPr>
        <w:t xml:space="preserve"> van </w:t>
      </w:r>
      <w:r w:rsidR="005D75D5" w:rsidRPr="005D75D5">
        <w:rPr>
          <w:rFonts w:ascii="Verdana" w:hAnsi="Verdana"/>
          <w:b/>
          <w:sz w:val="18"/>
          <w:szCs w:val="18"/>
        </w:rPr>
        <w:t>persoon</w:t>
      </w:r>
      <w:r w:rsidRPr="003A6475">
        <w:rPr>
          <w:rFonts w:ascii="Verdana" w:hAnsi="Verdana"/>
          <w:sz w:val="18"/>
          <w:szCs w:val="18"/>
        </w:rPr>
        <w:t xml:space="preserve"> aan </w:t>
      </w:r>
      <w:r w:rsidR="00FB4169">
        <w:rPr>
          <w:rFonts w:ascii="Verdana" w:hAnsi="Verdana"/>
          <w:i/>
          <w:iCs/>
          <w:sz w:val="18"/>
          <w:szCs w:val="18"/>
        </w:rPr>
        <w:t>A</w:t>
      </w:r>
      <w:r w:rsidRPr="003A6475">
        <w:rPr>
          <w:rFonts w:ascii="Verdana" w:hAnsi="Verdana"/>
          <w:i/>
          <w:iCs/>
          <w:sz w:val="18"/>
          <w:szCs w:val="18"/>
        </w:rPr>
        <w:t>fneme</w:t>
      </w:r>
      <w:r w:rsidR="008B4DA1">
        <w:rPr>
          <w:rFonts w:ascii="Verdana" w:hAnsi="Verdana"/>
          <w:i/>
          <w:iCs/>
          <w:sz w:val="18"/>
          <w:szCs w:val="18"/>
        </w:rPr>
        <w:t>r</w:t>
      </w:r>
      <w:r w:rsidRPr="003A6475">
        <w:rPr>
          <w:rFonts w:ascii="Verdana" w:hAnsi="Verdana"/>
          <w:sz w:val="18"/>
          <w:szCs w:val="18"/>
        </w:rPr>
        <w:t>.</w:t>
      </w:r>
    </w:p>
    <w:p w:rsidR="00A4621D" w:rsidRDefault="00A4621D" w:rsidP="00A4621D">
      <w:pPr>
        <w:pStyle w:val="Plattetekst"/>
        <w:ind w:left="1080"/>
        <w:rPr>
          <w:rFonts w:ascii="Verdana" w:hAnsi="Verdana"/>
          <w:b/>
          <w:sz w:val="18"/>
          <w:szCs w:val="18"/>
        </w:rPr>
      </w:pPr>
      <w:r>
        <w:rPr>
          <w:rFonts w:ascii="Verdana" w:hAnsi="Verdana"/>
          <w:b/>
          <w:sz w:val="18"/>
          <w:szCs w:val="18"/>
        </w:rPr>
        <w:t>{</w:t>
      </w:r>
      <w:r w:rsidRPr="00455A87">
        <w:rPr>
          <w:rFonts w:ascii="Verdana" w:hAnsi="Verdana"/>
          <w:b/>
          <w:sz w:val="18"/>
          <w:szCs w:val="18"/>
          <w:u w:val="single"/>
        </w:rPr>
        <w:t>afronden zaak</w:t>
      </w:r>
      <w:r>
        <w:rPr>
          <w:rFonts w:ascii="Verdana" w:hAnsi="Verdana"/>
          <w:b/>
          <w:sz w:val="18"/>
          <w:szCs w:val="18"/>
        </w:rPr>
        <w:t>}</w:t>
      </w:r>
      <w:r w:rsidRPr="00D81BE9">
        <w:rPr>
          <w:rFonts w:ascii="Verdana" w:hAnsi="Verdana"/>
          <w:i/>
          <w:color w:val="000000"/>
          <w:sz w:val="18"/>
          <w:szCs w:val="18"/>
        </w:rPr>
        <w:t xml:space="preserve"> </w:t>
      </w:r>
      <w:r w:rsidR="003E3008">
        <w:rPr>
          <w:rFonts w:ascii="Verdana" w:hAnsi="Verdana"/>
          <w:sz w:val="18"/>
          <w:szCs w:val="18"/>
        </w:rPr>
        <w:t>[</w:t>
      </w:r>
      <w:r w:rsidR="003E3008">
        <w:rPr>
          <w:rFonts w:ascii="Verdana" w:hAnsi="Verdana"/>
          <w:sz w:val="18"/>
        </w:rPr>
        <w:fldChar w:fldCharType="begin"/>
      </w:r>
      <w:r w:rsidR="003E3008">
        <w:rPr>
          <w:rFonts w:ascii="Verdana" w:hAnsi="Verdana"/>
          <w:sz w:val="18"/>
        </w:rPr>
        <w:instrText xml:space="preserve"> REF _Ref293490572 \r \h </w:instrText>
      </w:r>
      <w:r w:rsidR="003E3008">
        <w:rPr>
          <w:rFonts w:ascii="Verdana" w:hAnsi="Verdana"/>
          <w:sz w:val="18"/>
        </w:rPr>
      </w:r>
      <w:r w:rsidR="003E3008">
        <w:rPr>
          <w:rFonts w:ascii="Verdana" w:hAnsi="Verdana"/>
          <w:sz w:val="18"/>
        </w:rPr>
        <w:fldChar w:fldCharType="separate"/>
      </w:r>
      <w:r w:rsidR="009A7A18">
        <w:rPr>
          <w:rFonts w:ascii="Verdana" w:hAnsi="Verdana"/>
          <w:sz w:val="18"/>
        </w:rPr>
        <w:t>1</w:t>
      </w:r>
      <w:r w:rsidR="003E3008">
        <w:rPr>
          <w:rFonts w:ascii="Verdana" w:hAnsi="Verdana"/>
          <w:sz w:val="18"/>
        </w:rPr>
        <w:fldChar w:fldCharType="end"/>
      </w:r>
      <w:r w:rsidR="003E3008">
        <w:rPr>
          <w:rFonts w:ascii="Verdana" w:hAnsi="Verdana"/>
          <w:sz w:val="18"/>
          <w:szCs w:val="18"/>
        </w:rPr>
        <w:t>]</w:t>
      </w:r>
    </w:p>
    <w:p w:rsidR="00A4621D" w:rsidRPr="00A4621D" w:rsidRDefault="00A4621D" w:rsidP="00A4621D">
      <w:pPr>
        <w:pStyle w:val="Plattetekst"/>
        <w:ind w:left="1080"/>
        <w:rPr>
          <w:rFonts w:ascii="Verdana" w:hAnsi="Verdana"/>
          <w:b/>
          <w:sz w:val="18"/>
          <w:szCs w:val="18"/>
        </w:rPr>
      </w:pPr>
      <w:r>
        <w:rPr>
          <w:rFonts w:ascii="Verdana" w:hAnsi="Verdana"/>
          <w:b/>
          <w:sz w:val="18"/>
          <w:szCs w:val="18"/>
        </w:rPr>
        <w:t>{</w:t>
      </w:r>
      <w:r>
        <w:rPr>
          <w:rFonts w:ascii="Verdana" w:hAnsi="Verdana"/>
          <w:b/>
          <w:bCs/>
          <w:color w:val="000000"/>
          <w:sz w:val="18"/>
          <w:szCs w:val="18"/>
          <w:u w:val="single"/>
        </w:rPr>
        <w:t>creëren document</w:t>
      </w:r>
      <w:r>
        <w:rPr>
          <w:rFonts w:ascii="Verdana" w:hAnsi="Verdana"/>
          <w:b/>
          <w:sz w:val="18"/>
          <w:szCs w:val="18"/>
        </w:rPr>
        <w:t>}</w:t>
      </w:r>
      <w:r w:rsidRPr="006D7566">
        <w:rPr>
          <w:rFonts w:ascii="Verdana" w:hAnsi="Verdana"/>
          <w:sz w:val="18"/>
          <w:szCs w:val="18"/>
        </w:rPr>
        <w:t xml:space="preserve"> </w:t>
      </w:r>
      <w:r w:rsidR="003E3008">
        <w:rPr>
          <w:rFonts w:ascii="Verdana" w:hAnsi="Verdana"/>
          <w:sz w:val="18"/>
          <w:szCs w:val="18"/>
        </w:rPr>
        <w:t>[</w:t>
      </w:r>
      <w:r w:rsidR="003E3008">
        <w:rPr>
          <w:rFonts w:ascii="Verdana" w:hAnsi="Verdana"/>
          <w:sz w:val="18"/>
        </w:rPr>
        <w:fldChar w:fldCharType="begin"/>
      </w:r>
      <w:r w:rsidR="003E3008">
        <w:rPr>
          <w:rFonts w:ascii="Verdana" w:hAnsi="Verdana"/>
          <w:sz w:val="18"/>
        </w:rPr>
        <w:instrText xml:space="preserve"> REF _Ref293490572 \r \h </w:instrText>
      </w:r>
      <w:r w:rsidR="003E3008">
        <w:rPr>
          <w:rFonts w:ascii="Verdana" w:hAnsi="Verdana"/>
          <w:sz w:val="18"/>
        </w:rPr>
      </w:r>
      <w:r w:rsidR="003E3008">
        <w:rPr>
          <w:rFonts w:ascii="Verdana" w:hAnsi="Verdana"/>
          <w:sz w:val="18"/>
        </w:rPr>
        <w:fldChar w:fldCharType="separate"/>
      </w:r>
      <w:r w:rsidR="009A7A18">
        <w:rPr>
          <w:rFonts w:ascii="Verdana" w:hAnsi="Verdana"/>
          <w:sz w:val="18"/>
        </w:rPr>
        <w:t>1</w:t>
      </w:r>
      <w:r w:rsidR="003E3008">
        <w:rPr>
          <w:rFonts w:ascii="Verdana" w:hAnsi="Verdana"/>
          <w:sz w:val="18"/>
        </w:rPr>
        <w:fldChar w:fldCharType="end"/>
      </w:r>
      <w:r w:rsidR="003E3008">
        <w:rPr>
          <w:rFonts w:ascii="Verdana" w:hAnsi="Verdana"/>
          <w:sz w:val="18"/>
          <w:szCs w:val="18"/>
        </w:rPr>
        <w:t>]</w:t>
      </w:r>
    </w:p>
    <w:p w:rsidR="00D403E1" w:rsidRDefault="00D403E1" w:rsidP="00435AA5">
      <w:pPr>
        <w:pStyle w:val="Plattetekst"/>
        <w:numPr>
          <w:ilvl w:val="1"/>
          <w:numId w:val="12"/>
        </w:numPr>
        <w:rPr>
          <w:rFonts w:ascii="Verdana" w:hAnsi="Verdana"/>
          <w:sz w:val="18"/>
          <w:szCs w:val="18"/>
        </w:rPr>
      </w:pPr>
      <w:r w:rsidRPr="003A6475">
        <w:rPr>
          <w:rFonts w:ascii="Verdana" w:hAnsi="Verdana"/>
          <w:sz w:val="18"/>
          <w:szCs w:val="18"/>
        </w:rPr>
        <w:t xml:space="preserve">Systeem creëert </w:t>
      </w:r>
      <w:r w:rsidRPr="003A6475">
        <w:rPr>
          <w:rFonts w:ascii="Verdana" w:hAnsi="Verdana"/>
          <w:b/>
          <w:sz w:val="18"/>
          <w:szCs w:val="18"/>
        </w:rPr>
        <w:t xml:space="preserve">kennisgeving </w:t>
      </w:r>
      <w:r w:rsidR="00D74948" w:rsidRPr="003A6475">
        <w:rPr>
          <w:rFonts w:ascii="Verdana" w:hAnsi="Verdana"/>
          <w:sz w:val="18"/>
          <w:szCs w:val="18"/>
        </w:rPr>
        <w:t>voor</w:t>
      </w:r>
      <w:r w:rsidR="00215BA8">
        <w:rPr>
          <w:rFonts w:ascii="Verdana" w:hAnsi="Verdana"/>
          <w:sz w:val="18"/>
          <w:szCs w:val="18"/>
        </w:rPr>
        <w:t xml:space="preserve"> vertegenwoordiging van</w:t>
      </w:r>
      <w:r w:rsidR="00D74948" w:rsidRPr="003A6475">
        <w:rPr>
          <w:rFonts w:ascii="Verdana" w:hAnsi="Verdana"/>
          <w:b/>
          <w:sz w:val="18"/>
          <w:szCs w:val="18"/>
        </w:rPr>
        <w:t xml:space="preserve"> </w:t>
      </w:r>
      <w:r w:rsidRPr="003A6475">
        <w:rPr>
          <w:rFonts w:ascii="Verdana" w:hAnsi="Verdana"/>
          <w:b/>
          <w:sz w:val="18"/>
          <w:szCs w:val="18"/>
        </w:rPr>
        <w:t>EU lidstaat</w:t>
      </w:r>
      <w:r w:rsidRPr="003A6475">
        <w:rPr>
          <w:rFonts w:ascii="Verdana" w:hAnsi="Verdana"/>
          <w:sz w:val="18"/>
          <w:szCs w:val="18"/>
        </w:rPr>
        <w:t>.</w:t>
      </w:r>
    </w:p>
    <w:p w:rsidR="00A4621D" w:rsidRPr="00A4621D" w:rsidRDefault="00A4621D" w:rsidP="00A4621D">
      <w:pPr>
        <w:pStyle w:val="Plattetekst"/>
        <w:ind w:left="1080"/>
        <w:rPr>
          <w:rFonts w:ascii="Verdana" w:hAnsi="Verdana"/>
          <w:b/>
          <w:sz w:val="18"/>
          <w:szCs w:val="18"/>
        </w:rPr>
      </w:pPr>
      <w:r>
        <w:rPr>
          <w:rFonts w:ascii="Verdana" w:hAnsi="Verdana"/>
          <w:b/>
          <w:sz w:val="18"/>
          <w:szCs w:val="18"/>
        </w:rPr>
        <w:t>{</w:t>
      </w:r>
      <w:r w:rsidRPr="00E171E2">
        <w:rPr>
          <w:rFonts w:ascii="Verdana" w:hAnsi="Verdana"/>
          <w:b/>
          <w:sz w:val="18"/>
          <w:szCs w:val="18"/>
          <w:u w:val="single"/>
        </w:rPr>
        <w:t>printen</w:t>
      </w:r>
      <w:r>
        <w:rPr>
          <w:rFonts w:ascii="Verdana" w:hAnsi="Verdana"/>
          <w:b/>
          <w:sz w:val="18"/>
          <w:szCs w:val="18"/>
        </w:rPr>
        <w:t xml:space="preserve">} </w:t>
      </w:r>
      <w:r w:rsidR="003E3008">
        <w:rPr>
          <w:rFonts w:ascii="Verdana" w:hAnsi="Verdana"/>
          <w:sz w:val="18"/>
          <w:szCs w:val="18"/>
        </w:rPr>
        <w:t>[</w:t>
      </w:r>
      <w:r w:rsidR="003E3008">
        <w:rPr>
          <w:rFonts w:ascii="Verdana" w:hAnsi="Verdana"/>
          <w:sz w:val="18"/>
        </w:rPr>
        <w:fldChar w:fldCharType="begin"/>
      </w:r>
      <w:r w:rsidR="003E3008">
        <w:rPr>
          <w:rFonts w:ascii="Verdana" w:hAnsi="Verdana"/>
          <w:sz w:val="18"/>
        </w:rPr>
        <w:instrText xml:space="preserve"> REF _Ref293490572 \r \h </w:instrText>
      </w:r>
      <w:r w:rsidR="003E3008">
        <w:rPr>
          <w:rFonts w:ascii="Verdana" w:hAnsi="Verdana"/>
          <w:sz w:val="18"/>
        </w:rPr>
      </w:r>
      <w:r w:rsidR="003E3008">
        <w:rPr>
          <w:rFonts w:ascii="Verdana" w:hAnsi="Verdana"/>
          <w:sz w:val="18"/>
        </w:rPr>
        <w:fldChar w:fldCharType="separate"/>
      </w:r>
      <w:r w:rsidR="009A7A18">
        <w:rPr>
          <w:rFonts w:ascii="Verdana" w:hAnsi="Verdana"/>
          <w:sz w:val="18"/>
        </w:rPr>
        <w:t>1</w:t>
      </w:r>
      <w:r w:rsidR="003E3008">
        <w:rPr>
          <w:rFonts w:ascii="Verdana" w:hAnsi="Verdana"/>
          <w:sz w:val="18"/>
        </w:rPr>
        <w:fldChar w:fldCharType="end"/>
      </w:r>
      <w:r w:rsidR="003E3008">
        <w:rPr>
          <w:rFonts w:ascii="Verdana" w:hAnsi="Verdana"/>
          <w:sz w:val="18"/>
          <w:szCs w:val="18"/>
        </w:rPr>
        <w:t>]</w:t>
      </w:r>
    </w:p>
    <w:p w:rsidR="00D403E1" w:rsidRDefault="00684ED6" w:rsidP="00435AA5">
      <w:pPr>
        <w:pStyle w:val="Plattetekst"/>
        <w:numPr>
          <w:ilvl w:val="1"/>
          <w:numId w:val="12"/>
        </w:numPr>
        <w:rPr>
          <w:rFonts w:ascii="Verdana" w:hAnsi="Verdana"/>
          <w:sz w:val="18"/>
          <w:szCs w:val="18"/>
        </w:rPr>
      </w:pPr>
      <w:r>
        <w:rPr>
          <w:rFonts w:ascii="Verdana" w:hAnsi="Verdana"/>
          <w:i/>
          <w:sz w:val="18"/>
          <w:szCs w:val="18"/>
        </w:rPr>
        <w:t>Behandelaar</w:t>
      </w:r>
      <w:r w:rsidR="00D74948" w:rsidRPr="003A6475">
        <w:rPr>
          <w:rFonts w:ascii="Verdana" w:hAnsi="Verdana"/>
          <w:sz w:val="18"/>
          <w:szCs w:val="18"/>
        </w:rPr>
        <w:t xml:space="preserve"> print </w:t>
      </w:r>
      <w:r w:rsidR="00D74948" w:rsidRPr="003A6475">
        <w:rPr>
          <w:rFonts w:ascii="Verdana" w:hAnsi="Verdana"/>
          <w:b/>
          <w:sz w:val="18"/>
          <w:szCs w:val="18"/>
        </w:rPr>
        <w:t xml:space="preserve">kennisgeving </w:t>
      </w:r>
      <w:r w:rsidR="00D74948" w:rsidRPr="003A6475">
        <w:rPr>
          <w:rFonts w:ascii="Verdana" w:hAnsi="Verdana"/>
          <w:sz w:val="18"/>
          <w:szCs w:val="18"/>
        </w:rPr>
        <w:t>voor</w:t>
      </w:r>
      <w:r w:rsidR="00215BA8" w:rsidRPr="00215BA8">
        <w:rPr>
          <w:rFonts w:ascii="Verdana" w:hAnsi="Verdana"/>
          <w:sz w:val="18"/>
          <w:szCs w:val="18"/>
        </w:rPr>
        <w:t xml:space="preserve"> </w:t>
      </w:r>
      <w:r w:rsidR="00215BA8">
        <w:rPr>
          <w:rFonts w:ascii="Verdana" w:hAnsi="Verdana"/>
          <w:sz w:val="18"/>
          <w:szCs w:val="18"/>
        </w:rPr>
        <w:t>vertegenwoordiging van</w:t>
      </w:r>
      <w:r w:rsidR="00D74948" w:rsidRPr="003A6475">
        <w:rPr>
          <w:rFonts w:ascii="Verdana" w:hAnsi="Verdana"/>
          <w:b/>
          <w:sz w:val="18"/>
          <w:szCs w:val="18"/>
        </w:rPr>
        <w:t xml:space="preserve"> EU lidstaat.</w:t>
      </w:r>
    </w:p>
    <w:p w:rsidR="00A4621D" w:rsidRPr="00A4621D" w:rsidRDefault="00A4621D" w:rsidP="00A4621D">
      <w:pPr>
        <w:pStyle w:val="Plattetekst"/>
        <w:ind w:left="1080"/>
        <w:rPr>
          <w:rFonts w:ascii="Verdana" w:hAnsi="Verdana"/>
          <w:b/>
          <w:sz w:val="18"/>
          <w:szCs w:val="18"/>
        </w:rPr>
      </w:pPr>
      <w:r w:rsidRPr="00F0160B">
        <w:rPr>
          <w:rFonts w:ascii="Verdana" w:hAnsi="Verdana"/>
          <w:b/>
          <w:sz w:val="18"/>
          <w:szCs w:val="18"/>
        </w:rPr>
        <w:t>{</w:t>
      </w:r>
      <w:r w:rsidRPr="00E171E2">
        <w:rPr>
          <w:rFonts w:ascii="Verdana" w:hAnsi="Verdana"/>
          <w:b/>
          <w:sz w:val="18"/>
          <w:szCs w:val="18"/>
          <w:u w:val="single"/>
        </w:rPr>
        <w:t>vervolg</w:t>
      </w:r>
      <w:r w:rsidRPr="00F0160B">
        <w:rPr>
          <w:rFonts w:ascii="Verdana" w:hAnsi="Verdana"/>
          <w:b/>
          <w:sz w:val="18"/>
          <w:szCs w:val="18"/>
        </w:rPr>
        <w:t>}</w:t>
      </w:r>
      <w:r>
        <w:rPr>
          <w:rFonts w:ascii="Verdana" w:hAnsi="Verdana"/>
          <w:b/>
          <w:sz w:val="18"/>
          <w:szCs w:val="18"/>
        </w:rPr>
        <w:t xml:space="preserve"> </w:t>
      </w:r>
      <w:r w:rsidR="003E3008">
        <w:rPr>
          <w:rFonts w:ascii="Verdana" w:hAnsi="Verdana"/>
          <w:sz w:val="18"/>
          <w:szCs w:val="18"/>
        </w:rPr>
        <w:t>[</w:t>
      </w:r>
      <w:r w:rsidR="003E3008">
        <w:rPr>
          <w:rFonts w:ascii="Verdana" w:hAnsi="Verdana"/>
          <w:sz w:val="18"/>
        </w:rPr>
        <w:fldChar w:fldCharType="begin"/>
      </w:r>
      <w:r w:rsidR="003E3008">
        <w:rPr>
          <w:rFonts w:ascii="Verdana" w:hAnsi="Verdana"/>
          <w:sz w:val="18"/>
        </w:rPr>
        <w:instrText xml:space="preserve"> REF _Ref293490572 \r \h </w:instrText>
      </w:r>
      <w:r w:rsidR="003E3008">
        <w:rPr>
          <w:rFonts w:ascii="Verdana" w:hAnsi="Verdana"/>
          <w:sz w:val="18"/>
        </w:rPr>
      </w:r>
      <w:r w:rsidR="003E3008">
        <w:rPr>
          <w:rFonts w:ascii="Verdana" w:hAnsi="Verdana"/>
          <w:sz w:val="18"/>
        </w:rPr>
        <w:fldChar w:fldCharType="separate"/>
      </w:r>
      <w:r w:rsidR="009A7A18">
        <w:rPr>
          <w:rFonts w:ascii="Verdana" w:hAnsi="Verdana"/>
          <w:sz w:val="18"/>
        </w:rPr>
        <w:t>1</w:t>
      </w:r>
      <w:r w:rsidR="003E3008">
        <w:rPr>
          <w:rFonts w:ascii="Verdana" w:hAnsi="Verdana"/>
          <w:sz w:val="18"/>
        </w:rPr>
        <w:fldChar w:fldCharType="end"/>
      </w:r>
      <w:r w:rsidR="003E3008">
        <w:rPr>
          <w:rFonts w:ascii="Verdana" w:hAnsi="Verdana"/>
          <w:sz w:val="18"/>
          <w:szCs w:val="18"/>
        </w:rPr>
        <w:t>]</w:t>
      </w:r>
    </w:p>
    <w:p w:rsidR="005A22DC" w:rsidRPr="005A22DC" w:rsidRDefault="005A22DC" w:rsidP="005A22DC">
      <w:pPr>
        <w:pStyle w:val="Plattetekst"/>
        <w:numPr>
          <w:ilvl w:val="1"/>
          <w:numId w:val="12"/>
        </w:numPr>
        <w:rPr>
          <w:rFonts w:ascii="Verdana" w:hAnsi="Verdana"/>
          <w:sz w:val="18"/>
          <w:szCs w:val="18"/>
        </w:rPr>
      </w:pPr>
      <w:r>
        <w:rPr>
          <w:rFonts w:ascii="Verdana" w:hAnsi="Verdana"/>
          <w:sz w:val="18"/>
          <w:szCs w:val="18"/>
        </w:rPr>
        <w:t xml:space="preserve">De use case vervolgt op </w:t>
      </w:r>
      <w:r w:rsidRPr="00EF3382">
        <w:rPr>
          <w:rFonts w:ascii="Verdana" w:hAnsi="Verdana"/>
          <w:b/>
          <w:sz w:val="18"/>
          <w:szCs w:val="18"/>
        </w:rPr>
        <w:t>{</w:t>
      </w:r>
      <w:r>
        <w:rPr>
          <w:rFonts w:ascii="Verdana" w:hAnsi="Verdana"/>
          <w:b/>
          <w:sz w:val="18"/>
          <w:szCs w:val="18"/>
        </w:rPr>
        <w:t>s</w:t>
      </w:r>
      <w:r w:rsidRPr="00EF3382">
        <w:rPr>
          <w:rFonts w:ascii="Verdana" w:hAnsi="Verdana"/>
          <w:b/>
          <w:sz w:val="18"/>
          <w:szCs w:val="18"/>
        </w:rPr>
        <w:t xml:space="preserve">luiten zaak} </w:t>
      </w:r>
      <w:r w:rsidR="003E3008">
        <w:rPr>
          <w:rFonts w:ascii="Verdana" w:hAnsi="Verdana"/>
          <w:sz w:val="18"/>
          <w:szCs w:val="18"/>
        </w:rPr>
        <w:t>[</w:t>
      </w:r>
      <w:r w:rsidR="003E3008">
        <w:rPr>
          <w:rFonts w:ascii="Verdana" w:hAnsi="Verdana"/>
          <w:sz w:val="18"/>
        </w:rPr>
        <w:fldChar w:fldCharType="begin"/>
      </w:r>
      <w:r w:rsidR="003E3008">
        <w:rPr>
          <w:rFonts w:ascii="Verdana" w:hAnsi="Verdana"/>
          <w:sz w:val="18"/>
        </w:rPr>
        <w:instrText xml:space="preserve"> REF _Ref293490572 \r \h </w:instrText>
      </w:r>
      <w:r w:rsidR="003E3008">
        <w:rPr>
          <w:rFonts w:ascii="Verdana" w:hAnsi="Verdana"/>
          <w:sz w:val="18"/>
        </w:rPr>
      </w:r>
      <w:r w:rsidR="003E3008">
        <w:rPr>
          <w:rFonts w:ascii="Verdana" w:hAnsi="Verdana"/>
          <w:sz w:val="18"/>
        </w:rPr>
        <w:fldChar w:fldCharType="separate"/>
      </w:r>
      <w:r w:rsidR="009A7A18">
        <w:rPr>
          <w:rFonts w:ascii="Verdana" w:hAnsi="Verdana"/>
          <w:sz w:val="18"/>
        </w:rPr>
        <w:t>1</w:t>
      </w:r>
      <w:r w:rsidR="003E3008">
        <w:rPr>
          <w:rFonts w:ascii="Verdana" w:hAnsi="Verdana"/>
          <w:sz w:val="18"/>
        </w:rPr>
        <w:fldChar w:fldCharType="end"/>
      </w:r>
      <w:r w:rsidR="003E3008">
        <w:rPr>
          <w:rFonts w:ascii="Verdana" w:hAnsi="Verdana"/>
          <w:sz w:val="18"/>
          <w:szCs w:val="18"/>
        </w:rPr>
        <w:t>]</w:t>
      </w:r>
    </w:p>
    <w:p w:rsidR="00DD70A5" w:rsidRPr="003A6475" w:rsidRDefault="00DD70A5" w:rsidP="00DD70A5">
      <w:pPr>
        <w:pStyle w:val="Plattetekst"/>
        <w:rPr>
          <w:rFonts w:ascii="Verdana" w:hAnsi="Verdana"/>
          <w:sz w:val="18"/>
          <w:szCs w:val="18"/>
        </w:rPr>
      </w:pPr>
    </w:p>
    <w:p w:rsidR="00BA0DDC" w:rsidRDefault="008F5067" w:rsidP="00853563">
      <w:pPr>
        <w:pStyle w:val="Kop1"/>
        <w:rPr>
          <w:lang w:val="nl"/>
        </w:rPr>
      </w:pPr>
      <w:bookmarkStart w:id="28" w:name="_Toc159292948"/>
      <w:bookmarkStart w:id="29" w:name="_Toc160883888"/>
      <w:bookmarkStart w:id="30" w:name="_Toc246384117"/>
      <w:bookmarkStart w:id="31" w:name="_Toc246384150"/>
      <w:bookmarkStart w:id="32" w:name="_Toc504848714"/>
      <w:r w:rsidRPr="00172EA4">
        <w:rPr>
          <w:lang w:val="nl"/>
        </w:rPr>
        <w:t>A</w:t>
      </w:r>
      <w:bookmarkEnd w:id="28"/>
      <w:bookmarkEnd w:id="29"/>
      <w:r>
        <w:rPr>
          <w:lang w:val="nl"/>
        </w:rPr>
        <w:t>lternatief</w:t>
      </w:r>
      <w:bookmarkEnd w:id="32"/>
      <w:r>
        <w:rPr>
          <w:lang w:val="nl"/>
        </w:rPr>
        <w:t xml:space="preserve"> </w:t>
      </w:r>
      <w:bookmarkEnd w:id="30"/>
      <w:bookmarkEnd w:id="31"/>
    </w:p>
    <w:p w:rsidR="004F62A4" w:rsidRDefault="0078437E" w:rsidP="007F5587">
      <w:pPr>
        <w:pStyle w:val="Kop2"/>
      </w:pPr>
      <w:bookmarkStart w:id="33" w:name="_Toc279589002"/>
      <w:bookmarkStart w:id="34" w:name="_Toc504848715"/>
      <w:r w:rsidRPr="007F5587">
        <w:t>R</w:t>
      </w:r>
      <w:r w:rsidR="008B077A" w:rsidRPr="007F5587">
        <w:t>egistratie uitsluiting</w:t>
      </w:r>
      <w:r w:rsidR="00545D7A" w:rsidRPr="007F5587">
        <w:t xml:space="preserve"> </w:t>
      </w:r>
      <w:r w:rsidR="00953BD2" w:rsidRPr="00953BD2">
        <w:rPr>
          <w:lang w:val="nl-NL"/>
        </w:rPr>
        <w:t xml:space="preserve">/ </w:t>
      </w:r>
      <w:r w:rsidR="000320FC">
        <w:rPr>
          <w:lang w:val="nl-NL"/>
        </w:rPr>
        <w:t>beëindiging</w:t>
      </w:r>
      <w:r w:rsidR="00953BD2" w:rsidRPr="00953BD2">
        <w:rPr>
          <w:lang w:val="nl-NL"/>
        </w:rPr>
        <w:t xml:space="preserve"> ui</w:t>
      </w:r>
      <w:r w:rsidR="00953BD2">
        <w:rPr>
          <w:lang w:val="nl-NL"/>
        </w:rPr>
        <w:t>t</w:t>
      </w:r>
      <w:r w:rsidR="00953BD2" w:rsidRPr="00953BD2">
        <w:rPr>
          <w:lang w:val="nl-NL"/>
        </w:rPr>
        <w:t xml:space="preserve">sluiting </w:t>
      </w:r>
      <w:r w:rsidR="003D5321">
        <w:rPr>
          <w:lang w:val="nl-NL"/>
        </w:rPr>
        <w:t xml:space="preserve">of beëindiging </w:t>
      </w:r>
      <w:r w:rsidR="008B077A" w:rsidRPr="007F5587">
        <w:t>van het</w:t>
      </w:r>
      <w:r w:rsidR="001F19DD" w:rsidRPr="007F5587">
        <w:t xml:space="preserve"> </w:t>
      </w:r>
      <w:r w:rsidR="008B077A" w:rsidRPr="007F5587">
        <w:t>kiesrecht.</w:t>
      </w:r>
      <w:bookmarkEnd w:id="34"/>
    </w:p>
    <w:p w:rsidR="00383F7E" w:rsidRPr="00627350" w:rsidRDefault="00383F7E" w:rsidP="00383F7E">
      <w:pPr>
        <w:pStyle w:val="Plattetekst"/>
        <w:rPr>
          <w:rFonts w:ascii="Verdana" w:hAnsi="Verdana"/>
          <w:sz w:val="18"/>
        </w:rPr>
      </w:pPr>
      <w:r w:rsidRPr="002978CD">
        <w:rPr>
          <w:rFonts w:ascii="Verdana" w:hAnsi="Verdana"/>
          <w:sz w:val="18"/>
          <w:szCs w:val="18"/>
        </w:rPr>
        <w:t xml:space="preserve">De use case start als op </w:t>
      </w:r>
      <w:r w:rsidRPr="002978CD">
        <w:rPr>
          <w:rFonts w:ascii="Verdana" w:hAnsi="Verdana"/>
          <w:b/>
          <w:sz w:val="18"/>
          <w:szCs w:val="18"/>
        </w:rPr>
        <w:t>{start}</w:t>
      </w:r>
      <w:r w:rsidRPr="002978CD">
        <w:rPr>
          <w:rFonts w:ascii="Verdana" w:hAnsi="Verdana"/>
          <w:sz w:val="18"/>
          <w:szCs w:val="18"/>
        </w:rPr>
        <w:t xml:space="preserve"> </w:t>
      </w:r>
      <w:r>
        <w:rPr>
          <w:rFonts w:ascii="Verdana" w:hAnsi="Verdana"/>
          <w:sz w:val="18"/>
          <w:szCs w:val="18"/>
        </w:rPr>
        <w:t>[</w:t>
      </w:r>
      <w:r w:rsidR="00D20AA5">
        <w:rPr>
          <w:rFonts w:ascii="Verdana" w:hAnsi="Verdana"/>
          <w:sz w:val="18"/>
        </w:rPr>
        <w:fldChar w:fldCharType="begin"/>
      </w:r>
      <w:r w:rsidR="00D20AA5">
        <w:rPr>
          <w:rFonts w:ascii="Verdana" w:hAnsi="Verdana"/>
          <w:sz w:val="18"/>
        </w:rPr>
        <w:instrText xml:space="preserve"> REF _Ref293490572 \r \h </w:instrText>
      </w:r>
      <w:r w:rsidR="00D20AA5">
        <w:rPr>
          <w:rFonts w:ascii="Verdana" w:hAnsi="Verdana"/>
          <w:sz w:val="18"/>
        </w:rPr>
      </w:r>
      <w:r w:rsidR="00D20AA5">
        <w:rPr>
          <w:rFonts w:ascii="Verdana" w:hAnsi="Verdana"/>
          <w:sz w:val="18"/>
        </w:rPr>
        <w:fldChar w:fldCharType="separate"/>
      </w:r>
      <w:r w:rsidR="009A7A18">
        <w:rPr>
          <w:rFonts w:ascii="Verdana" w:hAnsi="Verdana"/>
          <w:sz w:val="18"/>
        </w:rPr>
        <w:t>1</w:t>
      </w:r>
      <w:r w:rsidR="00D20AA5">
        <w:rPr>
          <w:rFonts w:ascii="Verdana" w:hAnsi="Verdana"/>
          <w:sz w:val="18"/>
        </w:rPr>
        <w:fldChar w:fldCharType="end"/>
      </w:r>
      <w:r>
        <w:rPr>
          <w:rFonts w:ascii="Verdana" w:hAnsi="Verdana"/>
          <w:sz w:val="18"/>
          <w:szCs w:val="18"/>
        </w:rPr>
        <w:t xml:space="preserve">] </w:t>
      </w:r>
      <w:r w:rsidRPr="002978CD">
        <w:rPr>
          <w:rFonts w:ascii="Verdana" w:hAnsi="Verdana"/>
          <w:sz w:val="18"/>
          <w:szCs w:val="18"/>
        </w:rPr>
        <w:t xml:space="preserve">de </w:t>
      </w:r>
      <w:r w:rsidRPr="00CC0548">
        <w:rPr>
          <w:rFonts w:ascii="Verdana" w:hAnsi="Verdana"/>
          <w:i/>
          <w:sz w:val="18"/>
          <w:szCs w:val="18"/>
        </w:rPr>
        <w:t>Behandelaar</w:t>
      </w:r>
      <w:r w:rsidRPr="002978CD">
        <w:rPr>
          <w:rFonts w:ascii="Verdana" w:hAnsi="Verdana"/>
          <w:sz w:val="18"/>
          <w:szCs w:val="18"/>
        </w:rPr>
        <w:t xml:space="preserve"> </w:t>
      </w:r>
      <w:r w:rsidRPr="00627350">
        <w:rPr>
          <w:rFonts w:ascii="Verdana" w:hAnsi="Verdana"/>
          <w:sz w:val="18"/>
        </w:rPr>
        <w:t xml:space="preserve">een </w:t>
      </w:r>
      <w:r w:rsidR="00346B69">
        <w:rPr>
          <w:rFonts w:ascii="Verdana" w:hAnsi="Verdana"/>
          <w:sz w:val="18"/>
        </w:rPr>
        <w:t xml:space="preserve">uitsluiting </w:t>
      </w:r>
      <w:r w:rsidR="000320FC">
        <w:rPr>
          <w:rFonts w:ascii="Verdana" w:hAnsi="Verdana"/>
          <w:sz w:val="18"/>
        </w:rPr>
        <w:t xml:space="preserve">of beëindiging van uitsluiting </w:t>
      </w:r>
      <w:r w:rsidR="00346B69">
        <w:rPr>
          <w:rFonts w:ascii="Verdana" w:hAnsi="Verdana"/>
          <w:sz w:val="18"/>
        </w:rPr>
        <w:t>van het Nederlands/Europees kiesrecht</w:t>
      </w:r>
      <w:r>
        <w:rPr>
          <w:rFonts w:ascii="Verdana" w:hAnsi="Verdana"/>
          <w:sz w:val="18"/>
        </w:rPr>
        <w:t xml:space="preserve"> w</w:t>
      </w:r>
      <w:r w:rsidRPr="00627350">
        <w:rPr>
          <w:rFonts w:ascii="Verdana" w:hAnsi="Verdana"/>
          <w:sz w:val="18"/>
        </w:rPr>
        <w:t>il verwerken</w:t>
      </w:r>
      <w:r w:rsidR="000A26D1" w:rsidRPr="000A26D1">
        <w:t xml:space="preserve"> </w:t>
      </w:r>
      <w:r w:rsidR="000A26D1" w:rsidRPr="000A26D1">
        <w:rPr>
          <w:rFonts w:ascii="Verdana" w:hAnsi="Verdana"/>
          <w:sz w:val="18"/>
        </w:rPr>
        <w:t>of de registratie van het Europees kiesrecht wil beëindigen</w:t>
      </w:r>
      <w:r w:rsidRPr="00627350">
        <w:rPr>
          <w:rFonts w:ascii="Verdana" w:hAnsi="Verdana"/>
          <w:sz w:val="18"/>
        </w:rPr>
        <w:t>.</w:t>
      </w:r>
    </w:p>
    <w:p w:rsidR="00383F7E" w:rsidRPr="00627350" w:rsidRDefault="00383F7E" w:rsidP="00346B69">
      <w:pPr>
        <w:pStyle w:val="Plattetekst"/>
        <w:numPr>
          <w:ilvl w:val="0"/>
          <w:numId w:val="24"/>
        </w:numPr>
        <w:rPr>
          <w:rFonts w:ascii="Verdana" w:hAnsi="Verdana"/>
          <w:sz w:val="18"/>
          <w:szCs w:val="18"/>
        </w:rPr>
      </w:pPr>
      <w:r>
        <w:rPr>
          <w:rFonts w:ascii="Verdana" w:hAnsi="Verdana"/>
          <w:i/>
          <w:sz w:val="18"/>
          <w:szCs w:val="18"/>
        </w:rPr>
        <w:t>Behandelaar</w:t>
      </w:r>
      <w:r w:rsidRPr="00627350">
        <w:rPr>
          <w:rFonts w:ascii="Verdana" w:hAnsi="Verdana"/>
          <w:sz w:val="18"/>
          <w:szCs w:val="18"/>
        </w:rPr>
        <w:t xml:space="preserve"> voert </w:t>
      </w:r>
      <w:r w:rsidR="00346B69">
        <w:rPr>
          <w:rFonts w:ascii="Verdana" w:hAnsi="Verdana"/>
          <w:b/>
          <w:sz w:val="18"/>
          <w:szCs w:val="18"/>
        </w:rPr>
        <w:t>persoon</w:t>
      </w:r>
      <w:r w:rsidRPr="00627350">
        <w:rPr>
          <w:rFonts w:ascii="Verdana" w:hAnsi="Verdana"/>
          <w:sz w:val="18"/>
          <w:szCs w:val="18"/>
        </w:rPr>
        <w:t xml:space="preserve"> in.</w:t>
      </w:r>
    </w:p>
    <w:p w:rsidR="00383F7E" w:rsidRPr="00627350" w:rsidRDefault="00383F7E" w:rsidP="00383F7E">
      <w:pPr>
        <w:pStyle w:val="Plattetekst"/>
        <w:numPr>
          <w:ilvl w:val="0"/>
          <w:numId w:val="24"/>
        </w:numPr>
        <w:rPr>
          <w:rFonts w:ascii="Verdana" w:hAnsi="Verdana"/>
          <w:sz w:val="18"/>
          <w:szCs w:val="18"/>
        </w:rPr>
      </w:pPr>
      <w:r w:rsidRPr="00627350">
        <w:rPr>
          <w:rFonts w:ascii="Verdana" w:hAnsi="Verdana"/>
          <w:sz w:val="18"/>
          <w:szCs w:val="18"/>
        </w:rPr>
        <w:t xml:space="preserve">Systeem </w:t>
      </w:r>
      <w:r>
        <w:rPr>
          <w:rFonts w:ascii="Verdana" w:hAnsi="Verdana"/>
          <w:sz w:val="18"/>
          <w:szCs w:val="18"/>
        </w:rPr>
        <w:t>zoekt</w:t>
      </w:r>
      <w:r w:rsidRPr="00627350">
        <w:rPr>
          <w:rFonts w:ascii="Verdana" w:hAnsi="Verdana"/>
          <w:sz w:val="18"/>
          <w:szCs w:val="18"/>
        </w:rPr>
        <w:t xml:space="preserve"> </w:t>
      </w:r>
      <w:r w:rsidR="00346B69">
        <w:rPr>
          <w:rFonts w:ascii="Verdana" w:hAnsi="Verdana"/>
          <w:sz w:val="18"/>
          <w:szCs w:val="18"/>
        </w:rPr>
        <w:t xml:space="preserve">en toont </w:t>
      </w:r>
      <w:r w:rsidR="00346B69">
        <w:rPr>
          <w:rFonts w:ascii="Verdana" w:hAnsi="Verdana"/>
          <w:b/>
          <w:sz w:val="18"/>
          <w:szCs w:val="18"/>
        </w:rPr>
        <w:t>persoon</w:t>
      </w:r>
      <w:r w:rsidRPr="00627350">
        <w:rPr>
          <w:rFonts w:ascii="Verdana" w:hAnsi="Verdana"/>
          <w:sz w:val="18"/>
          <w:szCs w:val="18"/>
        </w:rPr>
        <w:t>.</w:t>
      </w:r>
    </w:p>
    <w:p w:rsidR="00383F7E" w:rsidRPr="00455A87" w:rsidRDefault="00383F7E" w:rsidP="00383F7E">
      <w:pPr>
        <w:pStyle w:val="Plattetekst"/>
        <w:ind w:left="1080"/>
        <w:rPr>
          <w:rFonts w:ascii="Verdana" w:hAnsi="Verdana"/>
          <w:sz w:val="18"/>
          <w:szCs w:val="18"/>
          <w:u w:val="single"/>
        </w:rPr>
      </w:pPr>
      <w:r w:rsidRPr="00455A87">
        <w:rPr>
          <w:rFonts w:ascii="Verdana" w:hAnsi="Verdana"/>
          <w:b/>
          <w:sz w:val="18"/>
          <w:szCs w:val="18"/>
        </w:rPr>
        <w:t>{</w:t>
      </w:r>
      <w:r w:rsidRPr="00455A87">
        <w:rPr>
          <w:rFonts w:ascii="Verdana" w:hAnsi="Verdana"/>
          <w:b/>
          <w:sz w:val="18"/>
          <w:szCs w:val="18"/>
          <w:u w:val="single"/>
        </w:rPr>
        <w:t>invoeren gegevens</w:t>
      </w:r>
      <w:r w:rsidRPr="00455A87">
        <w:rPr>
          <w:rFonts w:ascii="Verdana" w:hAnsi="Verdana"/>
          <w:b/>
          <w:sz w:val="18"/>
          <w:szCs w:val="18"/>
        </w:rPr>
        <w:t>}</w:t>
      </w:r>
      <w:r w:rsidRPr="00D81BE9">
        <w:rPr>
          <w:rFonts w:ascii="Verdana" w:hAnsi="Verdana"/>
          <w:i/>
          <w:color w:val="000000"/>
          <w:sz w:val="18"/>
          <w:szCs w:val="18"/>
        </w:rPr>
        <w:t xml:space="preserve"> </w:t>
      </w:r>
      <w:r>
        <w:rPr>
          <w:rFonts w:ascii="Verdana" w:hAnsi="Verdana"/>
          <w:sz w:val="18"/>
          <w:szCs w:val="18"/>
        </w:rPr>
        <w:t>[</w:t>
      </w:r>
      <w:r w:rsidR="00D20AA5">
        <w:rPr>
          <w:rFonts w:ascii="Verdana" w:hAnsi="Verdana"/>
          <w:sz w:val="18"/>
        </w:rPr>
        <w:fldChar w:fldCharType="begin"/>
      </w:r>
      <w:r w:rsidR="00D20AA5">
        <w:rPr>
          <w:rFonts w:ascii="Verdana" w:hAnsi="Verdana"/>
          <w:sz w:val="18"/>
        </w:rPr>
        <w:instrText xml:space="preserve"> REF _Ref293490572 \r \h </w:instrText>
      </w:r>
      <w:r w:rsidR="00D20AA5">
        <w:rPr>
          <w:rFonts w:ascii="Verdana" w:hAnsi="Verdana"/>
          <w:sz w:val="18"/>
        </w:rPr>
      </w:r>
      <w:r w:rsidR="00D20AA5">
        <w:rPr>
          <w:rFonts w:ascii="Verdana" w:hAnsi="Verdana"/>
          <w:sz w:val="18"/>
        </w:rPr>
        <w:fldChar w:fldCharType="separate"/>
      </w:r>
      <w:r w:rsidR="009A7A18">
        <w:rPr>
          <w:rFonts w:ascii="Verdana" w:hAnsi="Verdana"/>
          <w:sz w:val="18"/>
        </w:rPr>
        <w:t>1</w:t>
      </w:r>
      <w:r w:rsidR="00D20AA5">
        <w:rPr>
          <w:rFonts w:ascii="Verdana" w:hAnsi="Verdana"/>
          <w:sz w:val="18"/>
        </w:rPr>
        <w:fldChar w:fldCharType="end"/>
      </w:r>
      <w:r>
        <w:rPr>
          <w:rFonts w:ascii="Verdana" w:hAnsi="Verdana"/>
          <w:sz w:val="18"/>
          <w:szCs w:val="18"/>
        </w:rPr>
        <w:t>]</w:t>
      </w:r>
    </w:p>
    <w:p w:rsidR="00383F7E" w:rsidRPr="00D605A6" w:rsidRDefault="00383F7E" w:rsidP="00383F7E">
      <w:pPr>
        <w:pStyle w:val="Plattetekst"/>
        <w:numPr>
          <w:ilvl w:val="0"/>
          <w:numId w:val="24"/>
        </w:numPr>
        <w:rPr>
          <w:rFonts w:ascii="Verdana" w:hAnsi="Verdana"/>
          <w:i/>
          <w:sz w:val="18"/>
          <w:szCs w:val="18"/>
        </w:rPr>
      </w:pPr>
      <w:r>
        <w:rPr>
          <w:rFonts w:ascii="Verdana" w:hAnsi="Verdana"/>
          <w:i/>
          <w:sz w:val="18"/>
          <w:szCs w:val="18"/>
        </w:rPr>
        <w:t>Behandelaar</w:t>
      </w:r>
      <w:r w:rsidRPr="00627350">
        <w:rPr>
          <w:rFonts w:ascii="Verdana" w:hAnsi="Verdana"/>
          <w:i/>
          <w:sz w:val="18"/>
          <w:szCs w:val="18"/>
        </w:rPr>
        <w:t xml:space="preserve"> </w:t>
      </w:r>
      <w:r w:rsidRPr="00627350">
        <w:rPr>
          <w:rFonts w:ascii="Verdana" w:hAnsi="Verdana"/>
          <w:sz w:val="18"/>
          <w:szCs w:val="18"/>
        </w:rPr>
        <w:t xml:space="preserve">voert </w:t>
      </w:r>
      <w:r w:rsidR="00F935F7">
        <w:rPr>
          <w:rFonts w:ascii="Verdana" w:hAnsi="Verdana"/>
          <w:b/>
          <w:sz w:val="18"/>
          <w:szCs w:val="18"/>
        </w:rPr>
        <w:t>uitsluiting kiesrecht</w:t>
      </w:r>
      <w:r w:rsidRPr="00627350">
        <w:rPr>
          <w:rFonts w:ascii="Verdana" w:hAnsi="Verdana"/>
          <w:sz w:val="18"/>
          <w:szCs w:val="18"/>
        </w:rPr>
        <w:t xml:space="preserve"> in. </w:t>
      </w:r>
    </w:p>
    <w:p w:rsidR="00383F7E" w:rsidRPr="00AC0529" w:rsidRDefault="00383F7E" w:rsidP="00383F7E">
      <w:pPr>
        <w:pStyle w:val="Plattetekst"/>
        <w:numPr>
          <w:ilvl w:val="0"/>
          <w:numId w:val="24"/>
        </w:numPr>
        <w:rPr>
          <w:rFonts w:ascii="Verdana" w:hAnsi="Verdana"/>
          <w:sz w:val="18"/>
          <w:szCs w:val="18"/>
        </w:rPr>
      </w:pPr>
      <w:r w:rsidRPr="00F30507">
        <w:rPr>
          <w:rFonts w:ascii="Verdana" w:hAnsi="Verdana"/>
          <w:sz w:val="18"/>
          <w:szCs w:val="18"/>
        </w:rPr>
        <w:t>Systeem valideert</w:t>
      </w:r>
      <w:r w:rsidRPr="00DF3B7B">
        <w:rPr>
          <w:rFonts w:ascii="Verdana" w:hAnsi="Verdana"/>
          <w:sz w:val="18"/>
          <w:szCs w:val="18"/>
        </w:rPr>
        <w:t xml:space="preserve"> compleetheid </w:t>
      </w:r>
      <w:r w:rsidR="00566CFF">
        <w:rPr>
          <w:rFonts w:ascii="Verdana" w:hAnsi="Verdana"/>
          <w:b/>
          <w:sz w:val="18"/>
          <w:szCs w:val="18"/>
        </w:rPr>
        <w:t>uitsluiting kiesrecht</w:t>
      </w:r>
      <w:r>
        <w:rPr>
          <w:rFonts w:ascii="Verdana" w:hAnsi="Verdana"/>
          <w:b/>
          <w:sz w:val="18"/>
          <w:szCs w:val="18"/>
        </w:rPr>
        <w:t>.</w:t>
      </w:r>
    </w:p>
    <w:p w:rsidR="00383F7E" w:rsidRPr="006D7566" w:rsidRDefault="00383F7E" w:rsidP="00383F7E">
      <w:pPr>
        <w:pStyle w:val="Plattetekst"/>
        <w:ind w:left="1080"/>
        <w:rPr>
          <w:rFonts w:ascii="Verdana" w:hAnsi="Verdana"/>
          <w:sz w:val="18"/>
          <w:szCs w:val="18"/>
        </w:rPr>
      </w:pPr>
      <w:r w:rsidRPr="00455A87">
        <w:rPr>
          <w:rFonts w:ascii="Verdana" w:hAnsi="Verdana"/>
          <w:b/>
          <w:sz w:val="18"/>
          <w:szCs w:val="18"/>
        </w:rPr>
        <w:t>{</w:t>
      </w:r>
      <w:r w:rsidRPr="00AC0529">
        <w:rPr>
          <w:rFonts w:ascii="Verdana" w:hAnsi="Verdana"/>
          <w:b/>
          <w:sz w:val="18"/>
          <w:szCs w:val="18"/>
          <w:u w:val="single"/>
        </w:rPr>
        <w:t>compleetheid gevalideerd</w:t>
      </w:r>
      <w:r w:rsidRPr="00455A87">
        <w:rPr>
          <w:rFonts w:ascii="Verdana" w:hAnsi="Verdana"/>
          <w:b/>
          <w:sz w:val="18"/>
          <w:szCs w:val="18"/>
        </w:rPr>
        <w:t>}</w:t>
      </w:r>
      <w:r w:rsidRPr="00D81BE9">
        <w:rPr>
          <w:rFonts w:ascii="Verdana" w:hAnsi="Verdana"/>
          <w:i/>
          <w:color w:val="000000"/>
          <w:sz w:val="18"/>
          <w:szCs w:val="18"/>
        </w:rPr>
        <w:t xml:space="preserve"> </w:t>
      </w:r>
      <w:r>
        <w:rPr>
          <w:rFonts w:ascii="Verdana" w:hAnsi="Verdana"/>
          <w:sz w:val="18"/>
          <w:szCs w:val="18"/>
        </w:rPr>
        <w:t>[</w:t>
      </w:r>
      <w:r w:rsidR="00D20AA5">
        <w:rPr>
          <w:rFonts w:ascii="Verdana" w:hAnsi="Verdana"/>
          <w:sz w:val="18"/>
        </w:rPr>
        <w:fldChar w:fldCharType="begin"/>
      </w:r>
      <w:r w:rsidR="00D20AA5">
        <w:rPr>
          <w:rFonts w:ascii="Verdana" w:hAnsi="Verdana"/>
          <w:sz w:val="18"/>
        </w:rPr>
        <w:instrText xml:space="preserve"> REF _Ref293490572 \r \h </w:instrText>
      </w:r>
      <w:r w:rsidR="00D20AA5">
        <w:rPr>
          <w:rFonts w:ascii="Verdana" w:hAnsi="Verdana"/>
          <w:sz w:val="18"/>
        </w:rPr>
      </w:r>
      <w:r w:rsidR="00D20AA5">
        <w:rPr>
          <w:rFonts w:ascii="Verdana" w:hAnsi="Verdana"/>
          <w:sz w:val="18"/>
        </w:rPr>
        <w:fldChar w:fldCharType="separate"/>
      </w:r>
      <w:r w:rsidR="009A7A18">
        <w:rPr>
          <w:rFonts w:ascii="Verdana" w:hAnsi="Verdana"/>
          <w:sz w:val="18"/>
        </w:rPr>
        <w:t>1</w:t>
      </w:r>
      <w:r w:rsidR="00D20AA5">
        <w:rPr>
          <w:rFonts w:ascii="Verdana" w:hAnsi="Verdana"/>
          <w:sz w:val="18"/>
        </w:rPr>
        <w:fldChar w:fldCharType="end"/>
      </w:r>
      <w:r>
        <w:rPr>
          <w:rFonts w:ascii="Verdana" w:hAnsi="Verdana"/>
          <w:sz w:val="18"/>
          <w:szCs w:val="18"/>
        </w:rPr>
        <w:t>]</w:t>
      </w:r>
    </w:p>
    <w:p w:rsidR="00383F7E" w:rsidRDefault="00383F7E" w:rsidP="00383F7E">
      <w:pPr>
        <w:pStyle w:val="Plattetekst"/>
        <w:numPr>
          <w:ilvl w:val="0"/>
          <w:numId w:val="24"/>
        </w:numPr>
        <w:rPr>
          <w:rFonts w:ascii="Verdana" w:hAnsi="Verdana"/>
          <w:sz w:val="18"/>
          <w:szCs w:val="18"/>
          <w:u w:val="single"/>
        </w:rPr>
      </w:pPr>
      <w:r w:rsidRPr="00105C49">
        <w:rPr>
          <w:rFonts w:ascii="Verdana" w:hAnsi="Verdana"/>
          <w:sz w:val="18"/>
          <w:szCs w:val="18"/>
        </w:rPr>
        <w:t xml:space="preserve">De use case vervolgt op </w:t>
      </w:r>
      <w:r w:rsidRPr="00105C49">
        <w:rPr>
          <w:rFonts w:ascii="Verdana" w:hAnsi="Verdana"/>
          <w:b/>
          <w:color w:val="000000"/>
          <w:sz w:val="18"/>
          <w:szCs w:val="18"/>
        </w:rPr>
        <w:t>{</w:t>
      </w:r>
      <w:r w:rsidRPr="00AB5BBE">
        <w:rPr>
          <w:rFonts w:ascii="Verdana" w:hAnsi="Verdana"/>
          <w:b/>
          <w:color w:val="000000"/>
          <w:sz w:val="18"/>
          <w:szCs w:val="18"/>
        </w:rPr>
        <w:t>starten zaak</w:t>
      </w:r>
      <w:r w:rsidRPr="00105C49">
        <w:rPr>
          <w:rFonts w:ascii="Verdana" w:hAnsi="Verdana"/>
          <w:b/>
          <w:color w:val="000000"/>
          <w:sz w:val="18"/>
          <w:szCs w:val="18"/>
        </w:rPr>
        <w:t>}</w:t>
      </w:r>
      <w:r>
        <w:rPr>
          <w:rFonts w:ascii="Verdana" w:hAnsi="Verdana"/>
          <w:b/>
          <w:sz w:val="18"/>
          <w:szCs w:val="18"/>
        </w:rPr>
        <w:t xml:space="preserve"> </w:t>
      </w:r>
      <w:r w:rsidRPr="00144343">
        <w:rPr>
          <w:rFonts w:ascii="Verdana" w:hAnsi="Verdana"/>
          <w:sz w:val="18"/>
          <w:szCs w:val="18"/>
        </w:rPr>
        <w:t>[</w:t>
      </w:r>
      <w:r w:rsidR="00D20AA5">
        <w:rPr>
          <w:rFonts w:ascii="Verdana" w:hAnsi="Verdana"/>
          <w:sz w:val="18"/>
        </w:rPr>
        <w:fldChar w:fldCharType="begin"/>
      </w:r>
      <w:r w:rsidR="00D20AA5">
        <w:rPr>
          <w:rFonts w:ascii="Verdana" w:hAnsi="Verdana"/>
          <w:sz w:val="18"/>
        </w:rPr>
        <w:instrText xml:space="preserve"> REF _Ref293490572 \r \h </w:instrText>
      </w:r>
      <w:r w:rsidR="00D20AA5">
        <w:rPr>
          <w:rFonts w:ascii="Verdana" w:hAnsi="Verdana"/>
          <w:sz w:val="18"/>
        </w:rPr>
      </w:r>
      <w:r w:rsidR="00D20AA5">
        <w:rPr>
          <w:rFonts w:ascii="Verdana" w:hAnsi="Verdana"/>
          <w:sz w:val="18"/>
        </w:rPr>
        <w:fldChar w:fldCharType="separate"/>
      </w:r>
      <w:r w:rsidR="009A7A18">
        <w:rPr>
          <w:rFonts w:ascii="Verdana" w:hAnsi="Verdana"/>
          <w:sz w:val="18"/>
        </w:rPr>
        <w:t>1</w:t>
      </w:r>
      <w:r w:rsidR="00D20AA5">
        <w:rPr>
          <w:rFonts w:ascii="Verdana" w:hAnsi="Verdana"/>
          <w:sz w:val="18"/>
        </w:rPr>
        <w:fldChar w:fldCharType="end"/>
      </w:r>
      <w:r w:rsidRPr="00144343">
        <w:rPr>
          <w:rFonts w:ascii="Verdana" w:hAnsi="Verdana"/>
          <w:sz w:val="18"/>
          <w:szCs w:val="18"/>
        </w:rPr>
        <w:t>]</w:t>
      </w:r>
    </w:p>
    <w:p w:rsidR="00383F7E" w:rsidRPr="00E80E39" w:rsidRDefault="00383F7E" w:rsidP="00383F7E">
      <w:pPr>
        <w:pStyle w:val="Plattetekst"/>
        <w:ind w:left="1080"/>
        <w:rPr>
          <w:rFonts w:ascii="Verdana" w:hAnsi="Verdana"/>
          <w:sz w:val="18"/>
          <w:szCs w:val="18"/>
          <w:u w:val="single"/>
        </w:rPr>
      </w:pPr>
    </w:p>
    <w:p w:rsidR="00383F7E" w:rsidRPr="00177B24" w:rsidRDefault="00383F7E" w:rsidP="00C37E37">
      <w:pPr>
        <w:pStyle w:val="Plattetekst"/>
        <w:ind w:firstLine="360"/>
        <w:rPr>
          <w:rFonts w:ascii="Verdana" w:hAnsi="Verdana"/>
          <w:i/>
          <w:sz w:val="18"/>
          <w:szCs w:val="18"/>
          <w:u w:val="single"/>
        </w:rPr>
      </w:pPr>
      <w:r>
        <w:rPr>
          <w:rFonts w:ascii="Verdana" w:hAnsi="Verdana"/>
          <w:sz w:val="18"/>
        </w:rPr>
        <w:t xml:space="preserve">Als op </w:t>
      </w:r>
      <w:r w:rsidRPr="00105C49">
        <w:rPr>
          <w:rFonts w:ascii="Verdana" w:hAnsi="Verdana"/>
          <w:b/>
          <w:sz w:val="18"/>
        </w:rPr>
        <w:t>{</w:t>
      </w:r>
      <w:r w:rsidRPr="00AB5BBE">
        <w:rPr>
          <w:rFonts w:ascii="Verdana" w:hAnsi="Verdana"/>
          <w:b/>
          <w:sz w:val="18"/>
        </w:rPr>
        <w:t>behandelen zaak</w:t>
      </w:r>
      <w:r w:rsidRPr="00105C49">
        <w:rPr>
          <w:rFonts w:ascii="Verdana" w:hAnsi="Verdana"/>
          <w:b/>
          <w:sz w:val="18"/>
        </w:rPr>
        <w:t>}</w:t>
      </w:r>
      <w:r>
        <w:rPr>
          <w:rFonts w:ascii="Verdana" w:hAnsi="Verdana"/>
          <w:b/>
          <w:sz w:val="18"/>
          <w:szCs w:val="18"/>
        </w:rPr>
        <w:t xml:space="preserve"> </w:t>
      </w:r>
      <w:r w:rsidRPr="00144343">
        <w:rPr>
          <w:rFonts w:ascii="Verdana" w:hAnsi="Verdana"/>
          <w:sz w:val="18"/>
          <w:szCs w:val="18"/>
        </w:rPr>
        <w:t>[</w:t>
      </w:r>
      <w:r w:rsidR="00D20AA5">
        <w:rPr>
          <w:rFonts w:ascii="Verdana" w:hAnsi="Verdana"/>
          <w:sz w:val="18"/>
        </w:rPr>
        <w:fldChar w:fldCharType="begin"/>
      </w:r>
      <w:r w:rsidR="00D20AA5">
        <w:rPr>
          <w:rFonts w:ascii="Verdana" w:hAnsi="Verdana"/>
          <w:sz w:val="18"/>
        </w:rPr>
        <w:instrText xml:space="preserve"> REF _Ref293490572 \r \h </w:instrText>
      </w:r>
      <w:r w:rsidR="00D20AA5">
        <w:rPr>
          <w:rFonts w:ascii="Verdana" w:hAnsi="Verdana"/>
          <w:sz w:val="18"/>
        </w:rPr>
      </w:r>
      <w:r w:rsidR="00D20AA5">
        <w:rPr>
          <w:rFonts w:ascii="Verdana" w:hAnsi="Verdana"/>
          <w:sz w:val="18"/>
        </w:rPr>
        <w:fldChar w:fldCharType="separate"/>
      </w:r>
      <w:r w:rsidR="009A7A18">
        <w:rPr>
          <w:rFonts w:ascii="Verdana" w:hAnsi="Verdana"/>
          <w:sz w:val="18"/>
        </w:rPr>
        <w:t>1</w:t>
      </w:r>
      <w:r w:rsidR="00D20AA5">
        <w:rPr>
          <w:rFonts w:ascii="Verdana" w:hAnsi="Verdana"/>
          <w:sz w:val="18"/>
        </w:rPr>
        <w:fldChar w:fldCharType="end"/>
      </w:r>
      <w:r w:rsidRPr="00144343">
        <w:rPr>
          <w:rFonts w:ascii="Verdana" w:hAnsi="Verdana"/>
          <w:sz w:val="18"/>
          <w:szCs w:val="18"/>
        </w:rPr>
        <w:t>]</w:t>
      </w:r>
      <w:r>
        <w:rPr>
          <w:rFonts w:ascii="Verdana" w:hAnsi="Verdana"/>
          <w:sz w:val="18"/>
          <w:szCs w:val="18"/>
        </w:rPr>
        <w:t>, dan</w:t>
      </w:r>
    </w:p>
    <w:p w:rsidR="00383F7E" w:rsidRPr="00DD10C5" w:rsidRDefault="00383F7E" w:rsidP="00383F7E">
      <w:pPr>
        <w:pStyle w:val="Plattetekst"/>
        <w:numPr>
          <w:ilvl w:val="0"/>
          <w:numId w:val="24"/>
        </w:numPr>
        <w:rPr>
          <w:rFonts w:ascii="Verdana" w:hAnsi="Verdana"/>
          <w:sz w:val="18"/>
          <w:szCs w:val="18"/>
        </w:rPr>
      </w:pPr>
      <w:r>
        <w:rPr>
          <w:rFonts w:ascii="Verdana" w:hAnsi="Verdana"/>
          <w:i/>
          <w:sz w:val="18"/>
          <w:szCs w:val="18"/>
        </w:rPr>
        <w:t>Behandelaar</w:t>
      </w:r>
      <w:r w:rsidRPr="00627350">
        <w:rPr>
          <w:rFonts w:ascii="Verdana" w:hAnsi="Verdana"/>
          <w:sz w:val="18"/>
          <w:szCs w:val="18"/>
        </w:rPr>
        <w:t xml:space="preserve"> selecteert </w:t>
      </w:r>
      <w:r w:rsidR="00566CFF">
        <w:rPr>
          <w:rFonts w:ascii="Verdana" w:hAnsi="Verdana"/>
          <w:b/>
          <w:sz w:val="18"/>
          <w:szCs w:val="18"/>
        </w:rPr>
        <w:t>uitsluiting kiesrecht</w:t>
      </w:r>
      <w:r w:rsidRPr="00627350">
        <w:rPr>
          <w:rFonts w:ascii="Verdana" w:hAnsi="Verdana"/>
          <w:b/>
          <w:sz w:val="18"/>
          <w:szCs w:val="18"/>
        </w:rPr>
        <w:t>.</w:t>
      </w:r>
    </w:p>
    <w:p w:rsidR="00383F7E" w:rsidRPr="00DD10C5" w:rsidRDefault="00383F7E" w:rsidP="00383F7E">
      <w:pPr>
        <w:pStyle w:val="Plattetekst"/>
        <w:numPr>
          <w:ilvl w:val="0"/>
          <w:numId w:val="24"/>
        </w:numPr>
        <w:rPr>
          <w:rFonts w:ascii="Verdana" w:hAnsi="Verdana"/>
          <w:sz w:val="18"/>
          <w:szCs w:val="18"/>
        </w:rPr>
      </w:pPr>
      <w:r w:rsidRPr="00DD10C5">
        <w:rPr>
          <w:rFonts w:ascii="Verdana" w:hAnsi="Verdana"/>
          <w:sz w:val="18"/>
          <w:szCs w:val="18"/>
        </w:rPr>
        <w:t>Systeem valideert</w:t>
      </w:r>
      <w:r>
        <w:rPr>
          <w:rFonts w:ascii="Verdana" w:hAnsi="Verdana"/>
          <w:i/>
          <w:sz w:val="18"/>
          <w:szCs w:val="18"/>
        </w:rPr>
        <w:t xml:space="preserve"> </w:t>
      </w:r>
      <w:r w:rsidR="00566CFF">
        <w:rPr>
          <w:rFonts w:ascii="Verdana" w:hAnsi="Verdana"/>
          <w:b/>
          <w:sz w:val="18"/>
          <w:szCs w:val="18"/>
        </w:rPr>
        <w:t>uitsluiting kiesrecht</w:t>
      </w:r>
      <w:r w:rsidR="00566CFF" w:rsidRPr="00627350">
        <w:rPr>
          <w:rFonts w:ascii="Verdana" w:hAnsi="Verdana"/>
          <w:sz w:val="18"/>
          <w:szCs w:val="18"/>
        </w:rPr>
        <w:t xml:space="preserve"> </w:t>
      </w:r>
      <w:r w:rsidR="00566CFF">
        <w:rPr>
          <w:rFonts w:ascii="Verdana" w:hAnsi="Verdana"/>
          <w:sz w:val="18"/>
          <w:szCs w:val="18"/>
        </w:rPr>
        <w:t xml:space="preserve">(zie </w:t>
      </w:r>
      <w:r w:rsidR="005B425F">
        <w:rPr>
          <w:rFonts w:ascii="Verdana" w:hAnsi="Verdana"/>
          <w:sz w:val="18"/>
          <w:szCs w:val="18"/>
        </w:rPr>
        <w:t>BRG-13-01)</w:t>
      </w:r>
      <w:r w:rsidRPr="00627350">
        <w:rPr>
          <w:rFonts w:ascii="Verdana" w:hAnsi="Verdana"/>
          <w:b/>
          <w:sz w:val="18"/>
          <w:szCs w:val="18"/>
        </w:rPr>
        <w:t>.</w:t>
      </w:r>
    </w:p>
    <w:p w:rsidR="00383F7E" w:rsidRDefault="00383F7E" w:rsidP="00383F7E">
      <w:pPr>
        <w:pStyle w:val="Plattetekst"/>
        <w:numPr>
          <w:ilvl w:val="0"/>
          <w:numId w:val="24"/>
        </w:numPr>
        <w:rPr>
          <w:rFonts w:ascii="Verdana" w:hAnsi="Verdana"/>
          <w:sz w:val="18"/>
          <w:szCs w:val="18"/>
        </w:rPr>
      </w:pPr>
      <w:r>
        <w:rPr>
          <w:rFonts w:ascii="Verdana" w:hAnsi="Verdana"/>
          <w:sz w:val="18"/>
          <w:szCs w:val="18"/>
        </w:rPr>
        <w:t xml:space="preserve">Systeem toont </w:t>
      </w:r>
      <w:r w:rsidR="00566CFF">
        <w:rPr>
          <w:rFonts w:ascii="Verdana" w:hAnsi="Verdana"/>
          <w:b/>
          <w:sz w:val="18"/>
          <w:szCs w:val="18"/>
        </w:rPr>
        <w:t>uitsluiting kiesrecht</w:t>
      </w:r>
      <w:r w:rsidR="00566CFF" w:rsidRPr="00627350">
        <w:rPr>
          <w:rFonts w:ascii="Verdana" w:hAnsi="Verdana"/>
          <w:sz w:val="18"/>
          <w:szCs w:val="18"/>
        </w:rPr>
        <w:t xml:space="preserve"> </w:t>
      </w:r>
      <w:r w:rsidRPr="00DD10C5">
        <w:rPr>
          <w:rFonts w:ascii="Verdana" w:hAnsi="Verdana"/>
          <w:sz w:val="18"/>
          <w:szCs w:val="18"/>
        </w:rPr>
        <w:t>en resultaten validatie</w:t>
      </w:r>
      <w:r w:rsidRPr="00016564">
        <w:rPr>
          <w:rFonts w:ascii="Verdana" w:hAnsi="Verdana"/>
          <w:sz w:val="18"/>
          <w:szCs w:val="18"/>
        </w:rPr>
        <w:t>.</w:t>
      </w:r>
    </w:p>
    <w:p w:rsidR="00383F7E" w:rsidRPr="00016564" w:rsidRDefault="00383F7E" w:rsidP="00383F7E">
      <w:pPr>
        <w:pStyle w:val="Plattetekst"/>
        <w:ind w:left="1080"/>
        <w:rPr>
          <w:rFonts w:ascii="Verdana" w:hAnsi="Verdana"/>
          <w:sz w:val="18"/>
          <w:szCs w:val="18"/>
        </w:rPr>
      </w:pPr>
      <w:r w:rsidRPr="00CA7623">
        <w:rPr>
          <w:rFonts w:ascii="Verdana" w:hAnsi="Verdana"/>
          <w:b/>
          <w:sz w:val="18"/>
          <w:szCs w:val="18"/>
        </w:rPr>
        <w:t>{</w:t>
      </w:r>
      <w:r w:rsidRPr="00CA7623">
        <w:rPr>
          <w:rFonts w:ascii="Verdana" w:hAnsi="Verdana"/>
          <w:b/>
          <w:sz w:val="18"/>
          <w:szCs w:val="18"/>
          <w:u w:val="single"/>
        </w:rPr>
        <w:t>accorderen zaak</w:t>
      </w:r>
      <w:r w:rsidRPr="00CA7623">
        <w:rPr>
          <w:rFonts w:ascii="Verdana" w:hAnsi="Verdana"/>
          <w:b/>
          <w:sz w:val="18"/>
          <w:szCs w:val="18"/>
        </w:rPr>
        <w:t>}</w:t>
      </w:r>
      <w:r w:rsidRPr="00CA7623">
        <w:rPr>
          <w:rFonts w:ascii="Verdana" w:hAnsi="Verdana"/>
          <w:i/>
          <w:color w:val="000000"/>
          <w:sz w:val="18"/>
          <w:szCs w:val="18"/>
        </w:rPr>
        <w:t xml:space="preserve"> </w:t>
      </w:r>
      <w:r w:rsidRPr="00CA7623">
        <w:rPr>
          <w:rFonts w:ascii="Verdana" w:hAnsi="Verdana"/>
          <w:sz w:val="18"/>
          <w:szCs w:val="18"/>
        </w:rPr>
        <w:t>[</w:t>
      </w:r>
      <w:r w:rsidR="00D20AA5">
        <w:rPr>
          <w:rFonts w:ascii="Verdana" w:hAnsi="Verdana"/>
          <w:sz w:val="18"/>
        </w:rPr>
        <w:fldChar w:fldCharType="begin"/>
      </w:r>
      <w:r w:rsidR="00D20AA5">
        <w:rPr>
          <w:rFonts w:ascii="Verdana" w:hAnsi="Verdana"/>
          <w:sz w:val="18"/>
        </w:rPr>
        <w:instrText xml:space="preserve"> REF _Ref293490572 \r \h </w:instrText>
      </w:r>
      <w:r w:rsidR="00D20AA5">
        <w:rPr>
          <w:rFonts w:ascii="Verdana" w:hAnsi="Verdana"/>
          <w:sz w:val="18"/>
        </w:rPr>
      </w:r>
      <w:r w:rsidR="00D20AA5">
        <w:rPr>
          <w:rFonts w:ascii="Verdana" w:hAnsi="Verdana"/>
          <w:sz w:val="18"/>
        </w:rPr>
        <w:fldChar w:fldCharType="separate"/>
      </w:r>
      <w:r w:rsidR="009A7A18">
        <w:rPr>
          <w:rFonts w:ascii="Verdana" w:hAnsi="Verdana"/>
          <w:sz w:val="18"/>
        </w:rPr>
        <w:t>1</w:t>
      </w:r>
      <w:r w:rsidR="00D20AA5">
        <w:rPr>
          <w:rFonts w:ascii="Verdana" w:hAnsi="Verdana"/>
          <w:sz w:val="18"/>
        </w:rPr>
        <w:fldChar w:fldCharType="end"/>
      </w:r>
      <w:r w:rsidRPr="00CA7623">
        <w:rPr>
          <w:rFonts w:ascii="Verdana" w:hAnsi="Verdana"/>
          <w:sz w:val="18"/>
          <w:szCs w:val="18"/>
        </w:rPr>
        <w:t>]</w:t>
      </w:r>
    </w:p>
    <w:p w:rsidR="00383F7E" w:rsidRDefault="00383F7E" w:rsidP="00383F7E">
      <w:pPr>
        <w:pStyle w:val="Plattetekst"/>
        <w:numPr>
          <w:ilvl w:val="0"/>
          <w:numId w:val="24"/>
        </w:numPr>
        <w:rPr>
          <w:rFonts w:ascii="Verdana" w:hAnsi="Verdana"/>
          <w:sz w:val="18"/>
          <w:szCs w:val="18"/>
        </w:rPr>
      </w:pPr>
      <w:r>
        <w:rPr>
          <w:rFonts w:ascii="Verdana" w:hAnsi="Verdana"/>
          <w:i/>
          <w:sz w:val="18"/>
          <w:szCs w:val="18"/>
        </w:rPr>
        <w:t>Behandelaar</w:t>
      </w:r>
      <w:r w:rsidRPr="00627350">
        <w:rPr>
          <w:rFonts w:ascii="Verdana" w:hAnsi="Verdana"/>
          <w:sz w:val="18"/>
          <w:szCs w:val="18"/>
        </w:rPr>
        <w:t xml:space="preserve"> </w:t>
      </w:r>
      <w:r>
        <w:rPr>
          <w:rFonts w:ascii="Verdana" w:hAnsi="Verdana"/>
          <w:sz w:val="18"/>
          <w:szCs w:val="18"/>
        </w:rPr>
        <w:t xml:space="preserve">complementeert en </w:t>
      </w:r>
      <w:r w:rsidRPr="00627350">
        <w:rPr>
          <w:rFonts w:ascii="Verdana" w:hAnsi="Verdana"/>
          <w:sz w:val="18"/>
          <w:szCs w:val="18"/>
        </w:rPr>
        <w:t xml:space="preserve">accordeert </w:t>
      </w:r>
      <w:r w:rsidR="00566CFF">
        <w:rPr>
          <w:rFonts w:ascii="Verdana" w:hAnsi="Verdana"/>
          <w:b/>
          <w:sz w:val="18"/>
          <w:szCs w:val="18"/>
        </w:rPr>
        <w:t>uitsluiting kiesrecht</w:t>
      </w:r>
      <w:r w:rsidRPr="00016564">
        <w:rPr>
          <w:rFonts w:ascii="Verdana" w:hAnsi="Verdana"/>
          <w:sz w:val="18"/>
          <w:szCs w:val="18"/>
        </w:rPr>
        <w:t>.</w:t>
      </w:r>
    </w:p>
    <w:p w:rsidR="00383F7E" w:rsidRPr="00016564" w:rsidRDefault="00383F7E" w:rsidP="00383F7E">
      <w:pPr>
        <w:pStyle w:val="Plattetekst"/>
        <w:numPr>
          <w:ilvl w:val="0"/>
          <w:numId w:val="24"/>
        </w:numPr>
        <w:rPr>
          <w:rFonts w:ascii="Verdana" w:hAnsi="Verdana"/>
          <w:i/>
          <w:sz w:val="18"/>
          <w:szCs w:val="18"/>
        </w:rPr>
      </w:pPr>
      <w:r w:rsidRPr="00F30507">
        <w:rPr>
          <w:rFonts w:ascii="Verdana" w:hAnsi="Verdana"/>
          <w:sz w:val="18"/>
          <w:szCs w:val="18"/>
        </w:rPr>
        <w:t>Systeem valideert</w:t>
      </w:r>
      <w:r w:rsidRPr="00EC2927">
        <w:rPr>
          <w:rFonts w:ascii="Verdana" w:hAnsi="Verdana"/>
          <w:sz w:val="18"/>
          <w:szCs w:val="18"/>
        </w:rPr>
        <w:t xml:space="preserve"> </w:t>
      </w:r>
      <w:r w:rsidR="00566CFF">
        <w:rPr>
          <w:rFonts w:ascii="Verdana" w:hAnsi="Verdana"/>
          <w:b/>
          <w:sz w:val="18"/>
          <w:szCs w:val="18"/>
        </w:rPr>
        <w:t>uitsluiting kiesrecht</w:t>
      </w:r>
      <w:r w:rsidR="00BB3B82">
        <w:rPr>
          <w:rFonts w:ascii="Verdana" w:hAnsi="Verdana"/>
          <w:b/>
          <w:sz w:val="18"/>
          <w:szCs w:val="18"/>
        </w:rPr>
        <w:t xml:space="preserve"> </w:t>
      </w:r>
      <w:r w:rsidR="00BB3B82">
        <w:rPr>
          <w:rFonts w:ascii="Verdana" w:hAnsi="Verdana"/>
          <w:sz w:val="18"/>
          <w:szCs w:val="18"/>
        </w:rPr>
        <w:t>(zie BRG-13-01)</w:t>
      </w:r>
      <w:r w:rsidRPr="002C31F9">
        <w:rPr>
          <w:rFonts w:ascii="Verdana" w:hAnsi="Verdana"/>
          <w:sz w:val="18"/>
          <w:szCs w:val="18"/>
        </w:rPr>
        <w:t>.</w:t>
      </w:r>
    </w:p>
    <w:p w:rsidR="00383F7E" w:rsidRPr="005350CF" w:rsidRDefault="00383F7E" w:rsidP="00383F7E">
      <w:pPr>
        <w:pStyle w:val="Plattetekst"/>
        <w:numPr>
          <w:ilvl w:val="0"/>
          <w:numId w:val="24"/>
        </w:numPr>
        <w:rPr>
          <w:rFonts w:ascii="Verdana" w:hAnsi="Verdana"/>
          <w:sz w:val="18"/>
          <w:szCs w:val="18"/>
        </w:rPr>
      </w:pPr>
      <w:r w:rsidRPr="00627350">
        <w:rPr>
          <w:rFonts w:ascii="Verdana" w:hAnsi="Verdana"/>
          <w:sz w:val="18"/>
          <w:szCs w:val="18"/>
        </w:rPr>
        <w:t>Systeem</w:t>
      </w:r>
      <w:r w:rsidRPr="00627350">
        <w:rPr>
          <w:rFonts w:ascii="Verdana" w:hAnsi="Verdana"/>
          <w:i/>
          <w:sz w:val="18"/>
          <w:szCs w:val="18"/>
        </w:rPr>
        <w:t xml:space="preserve"> </w:t>
      </w:r>
      <w:r w:rsidRPr="00627350">
        <w:rPr>
          <w:rFonts w:ascii="Verdana" w:hAnsi="Verdana"/>
          <w:sz w:val="18"/>
          <w:szCs w:val="18"/>
        </w:rPr>
        <w:t xml:space="preserve">legt </w:t>
      </w:r>
      <w:r w:rsidR="000320FC">
        <w:rPr>
          <w:rFonts w:ascii="Verdana" w:hAnsi="Verdana"/>
          <w:sz w:val="18"/>
          <w:szCs w:val="18"/>
        </w:rPr>
        <w:t xml:space="preserve">(beëindiging) </w:t>
      </w:r>
      <w:r w:rsidR="00566CFF" w:rsidRPr="000320FC">
        <w:rPr>
          <w:rFonts w:ascii="Verdana" w:hAnsi="Verdana"/>
          <w:sz w:val="18"/>
          <w:szCs w:val="18"/>
        </w:rPr>
        <w:t>uitsluiting</w:t>
      </w:r>
      <w:r w:rsidR="000320FC">
        <w:rPr>
          <w:rFonts w:ascii="Verdana" w:hAnsi="Verdana"/>
          <w:b/>
          <w:sz w:val="18"/>
          <w:szCs w:val="18"/>
        </w:rPr>
        <w:t xml:space="preserve"> </w:t>
      </w:r>
      <w:r w:rsidR="000320FC">
        <w:rPr>
          <w:rFonts w:ascii="Verdana" w:hAnsi="Verdana"/>
          <w:sz w:val="18"/>
          <w:szCs w:val="18"/>
        </w:rPr>
        <w:t>van</w:t>
      </w:r>
      <w:r w:rsidR="00566CFF">
        <w:rPr>
          <w:rFonts w:ascii="Verdana" w:hAnsi="Verdana"/>
          <w:b/>
          <w:sz w:val="18"/>
          <w:szCs w:val="18"/>
        </w:rPr>
        <w:t xml:space="preserve"> kiesrecht</w:t>
      </w:r>
      <w:r w:rsidRPr="00627350">
        <w:rPr>
          <w:rFonts w:ascii="Verdana" w:hAnsi="Verdana"/>
          <w:sz w:val="18"/>
          <w:szCs w:val="18"/>
        </w:rPr>
        <w:t xml:space="preserve"> vast</w:t>
      </w:r>
      <w:r w:rsidR="00BB3B82">
        <w:rPr>
          <w:rFonts w:ascii="Verdana" w:hAnsi="Verdana"/>
          <w:sz w:val="18"/>
          <w:szCs w:val="18"/>
        </w:rPr>
        <w:t xml:space="preserve"> (zie BRG-13-01)</w:t>
      </w:r>
      <w:r w:rsidRPr="00627350">
        <w:rPr>
          <w:rFonts w:ascii="Verdana" w:hAnsi="Verdana"/>
          <w:i/>
          <w:sz w:val="18"/>
          <w:szCs w:val="18"/>
        </w:rPr>
        <w:t>.</w:t>
      </w:r>
    </w:p>
    <w:p w:rsidR="00383F7E" w:rsidRPr="008B134E" w:rsidRDefault="00383F7E" w:rsidP="00383F7E">
      <w:pPr>
        <w:pStyle w:val="Plattetekst"/>
        <w:numPr>
          <w:ilvl w:val="0"/>
          <w:numId w:val="24"/>
        </w:numPr>
        <w:rPr>
          <w:rFonts w:ascii="Verdana" w:hAnsi="Verdana"/>
          <w:sz w:val="18"/>
          <w:szCs w:val="18"/>
        </w:rPr>
      </w:pPr>
      <w:r>
        <w:rPr>
          <w:rFonts w:ascii="Verdana" w:hAnsi="Verdana"/>
          <w:sz w:val="18"/>
          <w:szCs w:val="18"/>
        </w:rPr>
        <w:t xml:space="preserve">Systeem stuurt </w:t>
      </w:r>
      <w:r w:rsidR="000320FC">
        <w:rPr>
          <w:rFonts w:ascii="Verdana" w:hAnsi="Verdana"/>
          <w:sz w:val="18"/>
          <w:szCs w:val="18"/>
        </w:rPr>
        <w:t xml:space="preserve">(beëindiging) </w:t>
      </w:r>
      <w:r w:rsidR="000320FC" w:rsidRPr="000320FC">
        <w:rPr>
          <w:rFonts w:ascii="Verdana" w:hAnsi="Verdana"/>
          <w:sz w:val="18"/>
          <w:szCs w:val="18"/>
        </w:rPr>
        <w:t>uitsluiting</w:t>
      </w:r>
      <w:r w:rsidR="000320FC">
        <w:rPr>
          <w:rFonts w:ascii="Verdana" w:hAnsi="Verdana"/>
          <w:b/>
          <w:sz w:val="18"/>
          <w:szCs w:val="18"/>
        </w:rPr>
        <w:t xml:space="preserve"> </w:t>
      </w:r>
      <w:r w:rsidR="000320FC">
        <w:rPr>
          <w:rFonts w:ascii="Verdana" w:hAnsi="Verdana"/>
          <w:sz w:val="18"/>
          <w:szCs w:val="18"/>
        </w:rPr>
        <w:t>van</w:t>
      </w:r>
      <w:r w:rsidR="000320FC">
        <w:rPr>
          <w:rFonts w:ascii="Verdana" w:hAnsi="Verdana"/>
          <w:b/>
          <w:sz w:val="18"/>
          <w:szCs w:val="18"/>
        </w:rPr>
        <w:t xml:space="preserve"> kiesrecht</w:t>
      </w:r>
      <w:r w:rsidR="000320FC" w:rsidRPr="00627350">
        <w:rPr>
          <w:rFonts w:ascii="Verdana" w:hAnsi="Verdana"/>
          <w:sz w:val="18"/>
          <w:szCs w:val="18"/>
        </w:rPr>
        <w:t xml:space="preserve"> </w:t>
      </w:r>
      <w:r>
        <w:rPr>
          <w:rFonts w:ascii="Verdana" w:hAnsi="Verdana"/>
          <w:sz w:val="18"/>
          <w:szCs w:val="18"/>
        </w:rPr>
        <w:t xml:space="preserve">naar </w:t>
      </w:r>
      <w:r w:rsidRPr="005350CF">
        <w:rPr>
          <w:rFonts w:ascii="Verdana" w:hAnsi="Verdana"/>
          <w:i/>
          <w:sz w:val="18"/>
          <w:szCs w:val="18"/>
        </w:rPr>
        <w:t>Afnemers</w:t>
      </w:r>
      <w:r>
        <w:rPr>
          <w:rFonts w:ascii="Verdana" w:hAnsi="Verdana"/>
          <w:i/>
          <w:sz w:val="18"/>
          <w:szCs w:val="18"/>
        </w:rPr>
        <w:t>.</w:t>
      </w:r>
    </w:p>
    <w:p w:rsidR="000F4287" w:rsidRPr="00A4621D" w:rsidRDefault="000F4287" w:rsidP="000F4287">
      <w:pPr>
        <w:pStyle w:val="Plattetekst"/>
        <w:ind w:left="1080"/>
        <w:rPr>
          <w:rFonts w:ascii="Verdana" w:hAnsi="Verdana"/>
          <w:b/>
          <w:sz w:val="18"/>
          <w:szCs w:val="18"/>
        </w:rPr>
      </w:pPr>
      <w:r>
        <w:rPr>
          <w:rFonts w:ascii="Verdana" w:hAnsi="Verdana"/>
          <w:b/>
          <w:sz w:val="18"/>
          <w:szCs w:val="18"/>
        </w:rPr>
        <w:lastRenderedPageBreak/>
        <w:t>{</w:t>
      </w:r>
      <w:r>
        <w:rPr>
          <w:rFonts w:ascii="Verdana" w:hAnsi="Verdana"/>
          <w:b/>
          <w:bCs/>
          <w:color w:val="000000"/>
          <w:sz w:val="18"/>
          <w:szCs w:val="18"/>
          <w:u w:val="single"/>
        </w:rPr>
        <w:t>creëren document</w:t>
      </w:r>
      <w:r>
        <w:rPr>
          <w:rFonts w:ascii="Verdana" w:hAnsi="Verdana"/>
          <w:b/>
          <w:sz w:val="18"/>
          <w:szCs w:val="18"/>
        </w:rPr>
        <w:t>}</w:t>
      </w:r>
      <w:r w:rsidRPr="006D7566">
        <w:rPr>
          <w:rFonts w:ascii="Verdana" w:hAnsi="Verdana"/>
          <w:sz w:val="18"/>
          <w:szCs w:val="18"/>
        </w:rPr>
        <w:t xml:space="preserve"> </w:t>
      </w:r>
      <w:r>
        <w:rPr>
          <w:rFonts w:ascii="Verdana" w:hAnsi="Verdana"/>
          <w:sz w:val="18"/>
          <w:szCs w:val="18"/>
        </w:rPr>
        <w:t>[</w:t>
      </w:r>
      <w:r>
        <w:rPr>
          <w:rFonts w:ascii="Verdana" w:hAnsi="Verdana"/>
          <w:sz w:val="18"/>
        </w:rPr>
        <w:fldChar w:fldCharType="begin"/>
      </w:r>
      <w:r>
        <w:rPr>
          <w:rFonts w:ascii="Verdana" w:hAnsi="Verdana"/>
          <w:sz w:val="18"/>
        </w:rPr>
        <w:instrText xml:space="preserve"> REF _Ref293490572 \r \h </w:instrText>
      </w:r>
      <w:r>
        <w:rPr>
          <w:rFonts w:ascii="Verdana" w:hAnsi="Verdana"/>
          <w:sz w:val="18"/>
        </w:rPr>
      </w:r>
      <w:r>
        <w:rPr>
          <w:rFonts w:ascii="Verdana" w:hAnsi="Verdana"/>
          <w:sz w:val="18"/>
        </w:rPr>
        <w:fldChar w:fldCharType="separate"/>
      </w:r>
      <w:r w:rsidR="009A7A18">
        <w:rPr>
          <w:rFonts w:ascii="Verdana" w:hAnsi="Verdana"/>
          <w:sz w:val="18"/>
        </w:rPr>
        <w:t>1</w:t>
      </w:r>
      <w:r>
        <w:rPr>
          <w:rFonts w:ascii="Verdana" w:hAnsi="Verdana"/>
          <w:sz w:val="18"/>
        </w:rPr>
        <w:fldChar w:fldCharType="end"/>
      </w:r>
      <w:r>
        <w:rPr>
          <w:rFonts w:ascii="Verdana" w:hAnsi="Verdana"/>
          <w:sz w:val="18"/>
          <w:szCs w:val="18"/>
        </w:rPr>
        <w:t>]</w:t>
      </w:r>
    </w:p>
    <w:p w:rsidR="00383F7E" w:rsidRDefault="00383F7E" w:rsidP="00383F7E">
      <w:pPr>
        <w:pStyle w:val="Plattetekst"/>
        <w:numPr>
          <w:ilvl w:val="0"/>
          <w:numId w:val="24"/>
        </w:numPr>
        <w:rPr>
          <w:rFonts w:ascii="Verdana" w:hAnsi="Verdana"/>
          <w:sz w:val="18"/>
          <w:szCs w:val="18"/>
        </w:rPr>
      </w:pPr>
      <w:r w:rsidRPr="006D7566">
        <w:rPr>
          <w:rFonts w:ascii="Verdana" w:hAnsi="Verdana"/>
          <w:sz w:val="18"/>
          <w:szCs w:val="18"/>
        </w:rPr>
        <w:t xml:space="preserve">Systeem creëert </w:t>
      </w:r>
      <w:r w:rsidRPr="006D7566">
        <w:rPr>
          <w:rFonts w:ascii="Verdana" w:hAnsi="Verdana"/>
          <w:b/>
          <w:bCs/>
          <w:sz w:val="18"/>
          <w:szCs w:val="18"/>
        </w:rPr>
        <w:t>kennisgevingen</w:t>
      </w:r>
      <w:r>
        <w:rPr>
          <w:rFonts w:ascii="Verdana" w:hAnsi="Verdana"/>
          <w:bCs/>
          <w:sz w:val="18"/>
          <w:szCs w:val="18"/>
        </w:rPr>
        <w:t xml:space="preserve"> </w:t>
      </w:r>
      <w:r w:rsidRPr="0088240C">
        <w:rPr>
          <w:rFonts w:ascii="Verdana" w:hAnsi="Verdana"/>
          <w:bCs/>
          <w:sz w:val="18"/>
          <w:szCs w:val="18"/>
        </w:rPr>
        <w:t xml:space="preserve">van </w:t>
      </w:r>
      <w:r w:rsidR="000320FC">
        <w:rPr>
          <w:rFonts w:ascii="Verdana" w:hAnsi="Verdana"/>
          <w:sz w:val="18"/>
          <w:szCs w:val="18"/>
        </w:rPr>
        <w:t xml:space="preserve">(beëindiging) </w:t>
      </w:r>
      <w:r w:rsidR="000320FC" w:rsidRPr="000320FC">
        <w:rPr>
          <w:rFonts w:ascii="Verdana" w:hAnsi="Verdana"/>
          <w:sz w:val="18"/>
          <w:szCs w:val="18"/>
        </w:rPr>
        <w:t>uitsluiting</w:t>
      </w:r>
      <w:r w:rsidR="000320FC">
        <w:rPr>
          <w:rFonts w:ascii="Verdana" w:hAnsi="Verdana"/>
          <w:b/>
          <w:sz w:val="18"/>
          <w:szCs w:val="18"/>
        </w:rPr>
        <w:t xml:space="preserve"> </w:t>
      </w:r>
      <w:r w:rsidR="000320FC">
        <w:rPr>
          <w:rFonts w:ascii="Verdana" w:hAnsi="Verdana"/>
          <w:sz w:val="18"/>
          <w:szCs w:val="18"/>
        </w:rPr>
        <w:t>van</w:t>
      </w:r>
      <w:r w:rsidR="000320FC">
        <w:rPr>
          <w:rFonts w:ascii="Verdana" w:hAnsi="Verdana"/>
          <w:b/>
          <w:sz w:val="18"/>
          <w:szCs w:val="18"/>
        </w:rPr>
        <w:t xml:space="preserve"> kiesrecht.</w:t>
      </w:r>
    </w:p>
    <w:p w:rsidR="00383F7E" w:rsidRPr="00CA7623" w:rsidRDefault="00383F7E" w:rsidP="00383F7E">
      <w:pPr>
        <w:pStyle w:val="Plattetekst"/>
        <w:ind w:left="1080"/>
        <w:rPr>
          <w:rFonts w:ascii="Verdana" w:hAnsi="Verdana"/>
          <w:b/>
          <w:sz w:val="18"/>
          <w:szCs w:val="18"/>
        </w:rPr>
      </w:pPr>
      <w:r>
        <w:rPr>
          <w:rFonts w:ascii="Verdana" w:hAnsi="Verdana"/>
          <w:b/>
          <w:sz w:val="18"/>
          <w:szCs w:val="18"/>
        </w:rPr>
        <w:t>{</w:t>
      </w:r>
      <w:r w:rsidRPr="00E171E2">
        <w:rPr>
          <w:rFonts w:ascii="Verdana" w:hAnsi="Verdana"/>
          <w:b/>
          <w:sz w:val="18"/>
          <w:szCs w:val="18"/>
          <w:u w:val="single"/>
        </w:rPr>
        <w:t>printen</w:t>
      </w:r>
      <w:r>
        <w:rPr>
          <w:rFonts w:ascii="Verdana" w:hAnsi="Verdana"/>
          <w:b/>
          <w:sz w:val="18"/>
          <w:szCs w:val="18"/>
        </w:rPr>
        <w:t xml:space="preserve">} </w:t>
      </w:r>
      <w:r>
        <w:rPr>
          <w:rFonts w:ascii="Verdana" w:hAnsi="Verdana"/>
          <w:sz w:val="18"/>
          <w:szCs w:val="18"/>
        </w:rPr>
        <w:t>[</w:t>
      </w:r>
      <w:r w:rsidR="00D20AA5">
        <w:rPr>
          <w:rFonts w:ascii="Verdana" w:hAnsi="Verdana"/>
          <w:sz w:val="18"/>
        </w:rPr>
        <w:fldChar w:fldCharType="begin"/>
      </w:r>
      <w:r w:rsidR="00D20AA5">
        <w:rPr>
          <w:rFonts w:ascii="Verdana" w:hAnsi="Verdana"/>
          <w:sz w:val="18"/>
        </w:rPr>
        <w:instrText xml:space="preserve"> REF _Ref293490572 \r \h </w:instrText>
      </w:r>
      <w:r w:rsidR="00D20AA5">
        <w:rPr>
          <w:rFonts w:ascii="Verdana" w:hAnsi="Verdana"/>
          <w:sz w:val="18"/>
        </w:rPr>
      </w:r>
      <w:r w:rsidR="00D20AA5">
        <w:rPr>
          <w:rFonts w:ascii="Verdana" w:hAnsi="Verdana"/>
          <w:sz w:val="18"/>
        </w:rPr>
        <w:fldChar w:fldCharType="separate"/>
      </w:r>
      <w:r w:rsidR="009A7A18">
        <w:rPr>
          <w:rFonts w:ascii="Verdana" w:hAnsi="Verdana"/>
          <w:sz w:val="18"/>
        </w:rPr>
        <w:t>1</w:t>
      </w:r>
      <w:r w:rsidR="00D20AA5">
        <w:rPr>
          <w:rFonts w:ascii="Verdana" w:hAnsi="Verdana"/>
          <w:sz w:val="18"/>
        </w:rPr>
        <w:fldChar w:fldCharType="end"/>
      </w:r>
      <w:r>
        <w:rPr>
          <w:rFonts w:ascii="Verdana" w:hAnsi="Verdana"/>
          <w:sz w:val="18"/>
          <w:szCs w:val="18"/>
        </w:rPr>
        <w:t>]</w:t>
      </w:r>
    </w:p>
    <w:p w:rsidR="00383F7E" w:rsidRPr="000B2DD7" w:rsidRDefault="00383F7E" w:rsidP="00383F7E">
      <w:pPr>
        <w:pStyle w:val="Plattetekst"/>
        <w:numPr>
          <w:ilvl w:val="0"/>
          <w:numId w:val="24"/>
        </w:numPr>
        <w:rPr>
          <w:rFonts w:ascii="Verdana" w:hAnsi="Verdana"/>
          <w:sz w:val="18"/>
          <w:szCs w:val="18"/>
        </w:rPr>
      </w:pPr>
      <w:r>
        <w:rPr>
          <w:rFonts w:ascii="Verdana" w:hAnsi="Verdana"/>
          <w:sz w:val="18"/>
          <w:szCs w:val="18"/>
        </w:rPr>
        <w:t>Behandelaar</w:t>
      </w:r>
      <w:r w:rsidRPr="006D7566">
        <w:rPr>
          <w:rFonts w:ascii="Verdana" w:hAnsi="Verdana"/>
          <w:sz w:val="18"/>
          <w:szCs w:val="18"/>
        </w:rPr>
        <w:t xml:space="preserve"> print </w:t>
      </w:r>
      <w:r w:rsidRPr="006D7566">
        <w:rPr>
          <w:rFonts w:ascii="Verdana" w:hAnsi="Verdana"/>
          <w:b/>
          <w:bCs/>
          <w:sz w:val="18"/>
          <w:szCs w:val="18"/>
        </w:rPr>
        <w:t>kennisgevingen</w:t>
      </w:r>
      <w:r>
        <w:rPr>
          <w:rFonts w:ascii="Verdana" w:hAnsi="Verdana"/>
          <w:b/>
          <w:bCs/>
          <w:sz w:val="18"/>
          <w:szCs w:val="18"/>
        </w:rPr>
        <w:t xml:space="preserve"> </w:t>
      </w:r>
      <w:r w:rsidRPr="0088240C">
        <w:rPr>
          <w:rFonts w:ascii="Verdana" w:hAnsi="Verdana"/>
          <w:bCs/>
          <w:sz w:val="18"/>
          <w:szCs w:val="18"/>
        </w:rPr>
        <w:t xml:space="preserve">van </w:t>
      </w:r>
      <w:r w:rsidR="000320FC">
        <w:rPr>
          <w:rFonts w:ascii="Verdana" w:hAnsi="Verdana"/>
          <w:sz w:val="18"/>
          <w:szCs w:val="18"/>
        </w:rPr>
        <w:t xml:space="preserve">(beëindiging) </w:t>
      </w:r>
      <w:r w:rsidR="000320FC" w:rsidRPr="000320FC">
        <w:rPr>
          <w:rFonts w:ascii="Verdana" w:hAnsi="Verdana"/>
          <w:sz w:val="18"/>
          <w:szCs w:val="18"/>
        </w:rPr>
        <w:t>uitsluiting</w:t>
      </w:r>
      <w:r w:rsidR="000320FC">
        <w:rPr>
          <w:rFonts w:ascii="Verdana" w:hAnsi="Verdana"/>
          <w:b/>
          <w:sz w:val="18"/>
          <w:szCs w:val="18"/>
        </w:rPr>
        <w:t xml:space="preserve"> </w:t>
      </w:r>
      <w:r w:rsidR="000320FC">
        <w:rPr>
          <w:rFonts w:ascii="Verdana" w:hAnsi="Verdana"/>
          <w:sz w:val="18"/>
          <w:szCs w:val="18"/>
        </w:rPr>
        <w:t>van</w:t>
      </w:r>
      <w:r w:rsidR="000320FC">
        <w:rPr>
          <w:rFonts w:ascii="Verdana" w:hAnsi="Verdana"/>
          <w:b/>
          <w:sz w:val="18"/>
          <w:szCs w:val="18"/>
        </w:rPr>
        <w:t xml:space="preserve"> kiesrecht</w:t>
      </w:r>
      <w:r w:rsidRPr="006D7566">
        <w:rPr>
          <w:rFonts w:ascii="Verdana" w:hAnsi="Verdana"/>
          <w:sz w:val="18"/>
          <w:szCs w:val="18"/>
        </w:rPr>
        <w:t>.</w:t>
      </w:r>
    </w:p>
    <w:p w:rsidR="00383F7E" w:rsidRPr="00CA7623" w:rsidRDefault="00383F7E" w:rsidP="00383F7E">
      <w:pPr>
        <w:pStyle w:val="Plattetekst"/>
        <w:ind w:left="1080"/>
        <w:rPr>
          <w:rFonts w:ascii="Verdana" w:hAnsi="Verdana"/>
          <w:b/>
          <w:sz w:val="18"/>
          <w:szCs w:val="18"/>
        </w:rPr>
      </w:pPr>
      <w:r w:rsidRPr="00F0160B">
        <w:rPr>
          <w:rFonts w:ascii="Verdana" w:hAnsi="Verdana"/>
          <w:b/>
          <w:sz w:val="18"/>
          <w:szCs w:val="18"/>
        </w:rPr>
        <w:t>{</w:t>
      </w:r>
      <w:r w:rsidRPr="00E171E2">
        <w:rPr>
          <w:rFonts w:ascii="Verdana" w:hAnsi="Verdana"/>
          <w:b/>
          <w:sz w:val="18"/>
          <w:szCs w:val="18"/>
          <w:u w:val="single"/>
        </w:rPr>
        <w:t>vervolg</w:t>
      </w:r>
      <w:r w:rsidRPr="00F0160B">
        <w:rPr>
          <w:rFonts w:ascii="Verdana" w:hAnsi="Verdana"/>
          <w:b/>
          <w:sz w:val="18"/>
          <w:szCs w:val="18"/>
        </w:rPr>
        <w:t>}</w:t>
      </w:r>
      <w:r>
        <w:rPr>
          <w:rFonts w:ascii="Verdana" w:hAnsi="Verdana"/>
          <w:b/>
          <w:sz w:val="18"/>
          <w:szCs w:val="18"/>
        </w:rPr>
        <w:t xml:space="preserve"> </w:t>
      </w:r>
      <w:r>
        <w:rPr>
          <w:rFonts w:ascii="Verdana" w:hAnsi="Verdana"/>
          <w:sz w:val="18"/>
          <w:szCs w:val="18"/>
        </w:rPr>
        <w:t>[</w:t>
      </w:r>
      <w:r w:rsidR="00D20AA5">
        <w:rPr>
          <w:rFonts w:ascii="Verdana" w:hAnsi="Verdana"/>
          <w:sz w:val="18"/>
        </w:rPr>
        <w:fldChar w:fldCharType="begin"/>
      </w:r>
      <w:r w:rsidR="00D20AA5">
        <w:rPr>
          <w:rFonts w:ascii="Verdana" w:hAnsi="Verdana"/>
          <w:sz w:val="18"/>
        </w:rPr>
        <w:instrText xml:space="preserve"> REF _Ref293490572 \r \h </w:instrText>
      </w:r>
      <w:r w:rsidR="00D20AA5">
        <w:rPr>
          <w:rFonts w:ascii="Verdana" w:hAnsi="Verdana"/>
          <w:sz w:val="18"/>
        </w:rPr>
      </w:r>
      <w:r w:rsidR="00D20AA5">
        <w:rPr>
          <w:rFonts w:ascii="Verdana" w:hAnsi="Verdana"/>
          <w:sz w:val="18"/>
        </w:rPr>
        <w:fldChar w:fldCharType="separate"/>
      </w:r>
      <w:r w:rsidR="009A7A18">
        <w:rPr>
          <w:rFonts w:ascii="Verdana" w:hAnsi="Verdana"/>
          <w:sz w:val="18"/>
        </w:rPr>
        <w:t>1</w:t>
      </w:r>
      <w:r w:rsidR="00D20AA5">
        <w:rPr>
          <w:rFonts w:ascii="Verdana" w:hAnsi="Verdana"/>
          <w:sz w:val="18"/>
        </w:rPr>
        <w:fldChar w:fldCharType="end"/>
      </w:r>
      <w:r>
        <w:rPr>
          <w:rFonts w:ascii="Verdana" w:hAnsi="Verdana"/>
          <w:sz w:val="18"/>
          <w:szCs w:val="18"/>
        </w:rPr>
        <w:t>]</w:t>
      </w:r>
    </w:p>
    <w:p w:rsidR="00383F7E" w:rsidRPr="008B134E" w:rsidRDefault="00383F7E" w:rsidP="00383F7E">
      <w:pPr>
        <w:pStyle w:val="Plattetekst"/>
        <w:numPr>
          <w:ilvl w:val="0"/>
          <w:numId w:val="24"/>
        </w:numPr>
        <w:rPr>
          <w:rFonts w:ascii="Verdana" w:hAnsi="Verdana"/>
          <w:sz w:val="18"/>
          <w:szCs w:val="18"/>
        </w:rPr>
      </w:pPr>
      <w:r>
        <w:rPr>
          <w:rFonts w:ascii="Verdana" w:hAnsi="Verdana"/>
          <w:sz w:val="18"/>
          <w:szCs w:val="18"/>
        </w:rPr>
        <w:t xml:space="preserve">De use case vervolgt op </w:t>
      </w:r>
      <w:r w:rsidRPr="00EF3382">
        <w:rPr>
          <w:rFonts w:ascii="Verdana" w:hAnsi="Verdana"/>
          <w:b/>
          <w:sz w:val="18"/>
          <w:szCs w:val="18"/>
        </w:rPr>
        <w:t>{</w:t>
      </w:r>
      <w:r>
        <w:rPr>
          <w:rFonts w:ascii="Verdana" w:hAnsi="Verdana"/>
          <w:b/>
          <w:sz w:val="18"/>
          <w:szCs w:val="18"/>
        </w:rPr>
        <w:t>s</w:t>
      </w:r>
      <w:r w:rsidRPr="00EF3382">
        <w:rPr>
          <w:rFonts w:ascii="Verdana" w:hAnsi="Verdana"/>
          <w:b/>
          <w:sz w:val="18"/>
          <w:szCs w:val="18"/>
        </w:rPr>
        <w:t xml:space="preserve">luiten zaak} </w:t>
      </w:r>
      <w:r>
        <w:rPr>
          <w:rFonts w:ascii="Verdana" w:hAnsi="Verdana"/>
          <w:sz w:val="18"/>
          <w:szCs w:val="18"/>
        </w:rPr>
        <w:t>[</w:t>
      </w:r>
      <w:r w:rsidR="00D20AA5">
        <w:rPr>
          <w:rFonts w:ascii="Verdana" w:hAnsi="Verdana"/>
          <w:sz w:val="18"/>
        </w:rPr>
        <w:fldChar w:fldCharType="begin"/>
      </w:r>
      <w:r w:rsidR="00D20AA5">
        <w:rPr>
          <w:rFonts w:ascii="Verdana" w:hAnsi="Verdana"/>
          <w:sz w:val="18"/>
        </w:rPr>
        <w:instrText xml:space="preserve"> REF _Ref293490572 \r \h </w:instrText>
      </w:r>
      <w:r w:rsidR="00D20AA5">
        <w:rPr>
          <w:rFonts w:ascii="Verdana" w:hAnsi="Verdana"/>
          <w:sz w:val="18"/>
        </w:rPr>
      </w:r>
      <w:r w:rsidR="00D20AA5">
        <w:rPr>
          <w:rFonts w:ascii="Verdana" w:hAnsi="Verdana"/>
          <w:sz w:val="18"/>
        </w:rPr>
        <w:fldChar w:fldCharType="separate"/>
      </w:r>
      <w:r w:rsidR="009A7A18">
        <w:rPr>
          <w:rFonts w:ascii="Verdana" w:hAnsi="Verdana"/>
          <w:sz w:val="18"/>
        </w:rPr>
        <w:t>1</w:t>
      </w:r>
      <w:r w:rsidR="00D20AA5">
        <w:rPr>
          <w:rFonts w:ascii="Verdana" w:hAnsi="Verdana"/>
          <w:sz w:val="18"/>
        </w:rPr>
        <w:fldChar w:fldCharType="end"/>
      </w:r>
      <w:r>
        <w:rPr>
          <w:rFonts w:ascii="Verdana" w:hAnsi="Verdana"/>
          <w:sz w:val="18"/>
          <w:szCs w:val="18"/>
        </w:rPr>
        <w:t>]</w:t>
      </w:r>
    </w:p>
    <w:p w:rsidR="00586443" w:rsidRPr="007F5587" w:rsidRDefault="00A00216" w:rsidP="007F5587">
      <w:pPr>
        <w:pStyle w:val="Kop2"/>
      </w:pPr>
      <w:bookmarkStart w:id="35" w:name="_Toc504848716"/>
      <w:r>
        <w:t>G</w:t>
      </w:r>
      <w:r w:rsidR="00586443" w:rsidRPr="007F5587">
        <w:t>een persoon getoond</w:t>
      </w:r>
      <w:r w:rsidR="00B4178F" w:rsidRPr="007F5587">
        <w:t>.</w:t>
      </w:r>
      <w:bookmarkEnd w:id="35"/>
    </w:p>
    <w:p w:rsidR="00801EF4" w:rsidRPr="007F5587" w:rsidRDefault="00A00216" w:rsidP="007F5587">
      <w:pPr>
        <w:pStyle w:val="Kop2"/>
      </w:pPr>
      <w:bookmarkStart w:id="36" w:name="_Toc504848717"/>
      <w:r>
        <w:t>C</w:t>
      </w:r>
      <w:r w:rsidR="00801EF4" w:rsidRPr="007F5587">
        <w:t xml:space="preserve">orrectie kiesrecht </w:t>
      </w:r>
      <w:proofErr w:type="spellStart"/>
      <w:r w:rsidR="00801EF4" w:rsidRPr="007F5587">
        <w:t>obv</w:t>
      </w:r>
      <w:proofErr w:type="spellEnd"/>
      <w:r w:rsidR="00801EF4" w:rsidRPr="007F5587">
        <w:t xml:space="preserve"> </w:t>
      </w:r>
      <w:proofErr w:type="spellStart"/>
      <w:r w:rsidR="00801EF4" w:rsidRPr="007F5587">
        <w:t>onderzoeksbesluit</w:t>
      </w:r>
      <w:proofErr w:type="spellEnd"/>
      <w:r w:rsidR="00801EF4" w:rsidRPr="007F5587">
        <w:t xml:space="preserve"> juistheid gegevens.</w:t>
      </w:r>
      <w:bookmarkEnd w:id="36"/>
    </w:p>
    <w:p w:rsidR="008610D6" w:rsidRPr="00315C5B" w:rsidRDefault="008610D6" w:rsidP="00315C5B">
      <w:pPr>
        <w:pStyle w:val="Plattetekst"/>
        <w:rPr>
          <w:rFonts w:ascii="Verdana" w:hAnsi="Verdana"/>
          <w:vanish/>
          <w:color w:val="3366FF"/>
          <w:sz w:val="18"/>
          <w:szCs w:val="18"/>
          <w:lang w:val="x-none"/>
        </w:rPr>
      </w:pPr>
    </w:p>
    <w:p w:rsidR="00C03331" w:rsidRDefault="00C03331" w:rsidP="008F5067">
      <w:pPr>
        <w:pStyle w:val="Kop1"/>
      </w:pPr>
      <w:bookmarkStart w:id="37" w:name="_Toc159292949"/>
      <w:bookmarkStart w:id="38" w:name="_Toc160883889"/>
      <w:bookmarkStart w:id="39" w:name="_Toc246384118"/>
      <w:bookmarkStart w:id="40" w:name="_Toc246384151"/>
      <w:bookmarkStart w:id="41" w:name="_Toc504848718"/>
      <w:bookmarkEnd w:id="33"/>
      <w:r>
        <w:t>Postcondities</w:t>
      </w:r>
      <w:bookmarkEnd w:id="41"/>
    </w:p>
    <w:p w:rsidR="00A00216" w:rsidRPr="00A00216" w:rsidRDefault="00A00216" w:rsidP="00A00216">
      <w:pPr>
        <w:pStyle w:val="Plattetekst"/>
        <w:rPr>
          <w:lang w:val="x-none"/>
        </w:rPr>
      </w:pPr>
      <w:r w:rsidRPr="00A00216">
        <w:rPr>
          <w:rFonts w:ascii="Verdana" w:hAnsi="Verdana"/>
          <w:sz w:val="18"/>
          <w:szCs w:val="18"/>
          <w:lang w:val="fr-FR"/>
        </w:rPr>
        <w:t>N.v.t.</w:t>
      </w:r>
    </w:p>
    <w:p w:rsidR="00C03331" w:rsidRDefault="00C03331" w:rsidP="006C66A5">
      <w:pPr>
        <w:pStyle w:val="Kop1"/>
      </w:pPr>
      <w:bookmarkStart w:id="42" w:name="_Toc504848719"/>
      <w:proofErr w:type="spellStart"/>
      <w:r>
        <w:t>Subflows</w:t>
      </w:r>
      <w:bookmarkEnd w:id="42"/>
      <w:proofErr w:type="spellEnd"/>
    </w:p>
    <w:p w:rsidR="00A00216" w:rsidRPr="00A00216" w:rsidRDefault="00A00216" w:rsidP="00A00216">
      <w:pPr>
        <w:pStyle w:val="Plattetekst"/>
        <w:rPr>
          <w:lang w:val="x-none"/>
        </w:rPr>
      </w:pPr>
      <w:r w:rsidRPr="00A00216">
        <w:rPr>
          <w:rFonts w:ascii="Verdana" w:hAnsi="Verdana"/>
          <w:sz w:val="18"/>
          <w:szCs w:val="18"/>
          <w:lang w:val="fr-FR"/>
        </w:rPr>
        <w:t>N.v.t.</w:t>
      </w:r>
    </w:p>
    <w:p w:rsidR="008F5067" w:rsidRDefault="008F5067" w:rsidP="00856E2F">
      <w:pPr>
        <w:pStyle w:val="Kop1"/>
      </w:pPr>
      <w:bookmarkStart w:id="43" w:name="_Toc283281114"/>
      <w:bookmarkStart w:id="44" w:name="_Toc504848720"/>
      <w:bookmarkEnd w:id="43"/>
      <w:r w:rsidRPr="00E22CE9">
        <w:t xml:space="preserve">Speciale </w:t>
      </w:r>
      <w:proofErr w:type="spellStart"/>
      <w:r w:rsidRPr="00E22CE9">
        <w:t>Requirements</w:t>
      </w:r>
      <w:bookmarkEnd w:id="37"/>
      <w:bookmarkEnd w:id="38"/>
      <w:bookmarkEnd w:id="39"/>
      <w:bookmarkEnd w:id="40"/>
      <w:bookmarkEnd w:id="44"/>
      <w:proofErr w:type="spellEnd"/>
    </w:p>
    <w:p w:rsidR="00A00216" w:rsidRPr="00A00216" w:rsidRDefault="00A00216" w:rsidP="00A00216">
      <w:pPr>
        <w:pStyle w:val="Plattetekst"/>
        <w:rPr>
          <w:lang w:val="x-none"/>
        </w:rPr>
      </w:pPr>
      <w:r w:rsidRPr="00A00216">
        <w:rPr>
          <w:rFonts w:ascii="Verdana" w:hAnsi="Verdana"/>
          <w:sz w:val="18"/>
          <w:szCs w:val="18"/>
          <w:lang w:val="fr-FR"/>
        </w:rPr>
        <w:t>N.v.t.</w:t>
      </w:r>
    </w:p>
    <w:p w:rsidR="00C03331" w:rsidRDefault="00C03331" w:rsidP="00C03331">
      <w:pPr>
        <w:pStyle w:val="Kop1"/>
      </w:pPr>
      <w:bookmarkStart w:id="45" w:name="_Toc504848721"/>
      <w:r>
        <w:t>Publieke Extension Points</w:t>
      </w:r>
      <w:bookmarkEnd w:id="45"/>
    </w:p>
    <w:p w:rsidR="00A4621D" w:rsidRPr="00455A87" w:rsidRDefault="00A4621D" w:rsidP="00A4621D">
      <w:pPr>
        <w:pStyle w:val="Plattetekst"/>
        <w:numPr>
          <w:ilvl w:val="0"/>
          <w:numId w:val="16"/>
        </w:numPr>
        <w:rPr>
          <w:rFonts w:ascii="Verdana" w:hAnsi="Verdana"/>
          <w:sz w:val="18"/>
          <w:szCs w:val="18"/>
        </w:rPr>
      </w:pPr>
      <w:r w:rsidRPr="00455A87">
        <w:rPr>
          <w:rFonts w:ascii="Verdana" w:hAnsi="Verdana"/>
          <w:sz w:val="18"/>
          <w:szCs w:val="18"/>
        </w:rPr>
        <w:t>invoeren gegevens</w:t>
      </w:r>
    </w:p>
    <w:p w:rsidR="00A4621D" w:rsidRPr="00455A87" w:rsidRDefault="00A4621D" w:rsidP="00A4621D">
      <w:pPr>
        <w:pStyle w:val="Plattetekst"/>
        <w:numPr>
          <w:ilvl w:val="0"/>
          <w:numId w:val="16"/>
        </w:numPr>
        <w:rPr>
          <w:rFonts w:ascii="Verdana" w:hAnsi="Verdana"/>
          <w:sz w:val="18"/>
          <w:szCs w:val="18"/>
        </w:rPr>
      </w:pPr>
      <w:r w:rsidRPr="00455A87">
        <w:rPr>
          <w:rFonts w:ascii="Verdana" w:hAnsi="Verdana"/>
          <w:sz w:val="18"/>
          <w:szCs w:val="18"/>
        </w:rPr>
        <w:t>compleetheid</w:t>
      </w:r>
      <w:r>
        <w:rPr>
          <w:rFonts w:ascii="Verdana" w:hAnsi="Verdana"/>
          <w:sz w:val="18"/>
          <w:szCs w:val="18"/>
        </w:rPr>
        <w:t xml:space="preserve"> gevalideerd</w:t>
      </w:r>
    </w:p>
    <w:p w:rsidR="00A4621D" w:rsidRPr="00455A87" w:rsidRDefault="00A4621D" w:rsidP="00A4621D">
      <w:pPr>
        <w:pStyle w:val="Plattetekst"/>
        <w:numPr>
          <w:ilvl w:val="0"/>
          <w:numId w:val="16"/>
        </w:numPr>
        <w:rPr>
          <w:rFonts w:ascii="Verdana" w:hAnsi="Verdana"/>
          <w:sz w:val="18"/>
          <w:szCs w:val="18"/>
        </w:rPr>
      </w:pPr>
      <w:r w:rsidRPr="00455A87">
        <w:rPr>
          <w:rFonts w:ascii="Verdana" w:hAnsi="Verdana"/>
          <w:sz w:val="18"/>
          <w:szCs w:val="18"/>
        </w:rPr>
        <w:t>accorderen zaak</w:t>
      </w:r>
    </w:p>
    <w:p w:rsidR="00A4621D" w:rsidRPr="00455A87" w:rsidRDefault="00A4621D" w:rsidP="00A4621D">
      <w:pPr>
        <w:pStyle w:val="Plattetekst"/>
        <w:numPr>
          <w:ilvl w:val="0"/>
          <w:numId w:val="16"/>
        </w:numPr>
        <w:rPr>
          <w:lang w:val="en-GB"/>
        </w:rPr>
      </w:pPr>
      <w:r>
        <w:rPr>
          <w:rFonts w:ascii="Verdana" w:hAnsi="Verdana"/>
          <w:sz w:val="18"/>
          <w:szCs w:val="18"/>
        </w:rPr>
        <w:t>versturen afnemer</w:t>
      </w:r>
    </w:p>
    <w:p w:rsidR="00A4621D" w:rsidRPr="00455A87" w:rsidRDefault="00A4621D" w:rsidP="00A4621D">
      <w:pPr>
        <w:pStyle w:val="Plattetekst"/>
        <w:numPr>
          <w:ilvl w:val="0"/>
          <w:numId w:val="16"/>
        </w:numPr>
        <w:rPr>
          <w:lang w:val="en-GB"/>
        </w:rPr>
      </w:pPr>
      <w:r>
        <w:rPr>
          <w:rFonts w:ascii="Verdana" w:hAnsi="Verdana"/>
          <w:sz w:val="18"/>
          <w:szCs w:val="18"/>
        </w:rPr>
        <w:t>afronden zaak</w:t>
      </w:r>
    </w:p>
    <w:p w:rsidR="00A4621D" w:rsidRPr="001B36F4" w:rsidRDefault="00A4621D" w:rsidP="00A4621D">
      <w:pPr>
        <w:pStyle w:val="Plattetekst"/>
        <w:numPr>
          <w:ilvl w:val="0"/>
          <w:numId w:val="16"/>
        </w:numPr>
        <w:rPr>
          <w:lang w:val="en-GB"/>
        </w:rPr>
      </w:pPr>
      <w:r w:rsidRPr="001B36F4">
        <w:rPr>
          <w:rFonts w:ascii="Verdana" w:hAnsi="Verdana"/>
          <w:sz w:val="18"/>
          <w:szCs w:val="18"/>
        </w:rPr>
        <w:t>creëren document</w:t>
      </w:r>
    </w:p>
    <w:p w:rsidR="00A4621D" w:rsidRPr="001B36F4" w:rsidRDefault="00A4621D" w:rsidP="00A4621D">
      <w:pPr>
        <w:pStyle w:val="Plattetekst"/>
        <w:numPr>
          <w:ilvl w:val="0"/>
          <w:numId w:val="16"/>
        </w:numPr>
        <w:rPr>
          <w:lang w:val="en-GB"/>
        </w:rPr>
      </w:pPr>
      <w:r w:rsidRPr="001B36F4">
        <w:rPr>
          <w:rFonts w:ascii="Verdana" w:hAnsi="Verdana"/>
          <w:sz w:val="18"/>
          <w:szCs w:val="18"/>
        </w:rPr>
        <w:t>printen</w:t>
      </w:r>
    </w:p>
    <w:p w:rsidR="00BE3671" w:rsidRPr="00A4621D" w:rsidRDefault="00A4621D" w:rsidP="00A4621D">
      <w:pPr>
        <w:pStyle w:val="Plattetekst"/>
        <w:numPr>
          <w:ilvl w:val="0"/>
          <w:numId w:val="16"/>
        </w:numPr>
        <w:rPr>
          <w:lang w:val="en-GB"/>
        </w:rPr>
      </w:pPr>
      <w:r w:rsidRPr="001B36F4">
        <w:rPr>
          <w:rFonts w:ascii="Verdana" w:hAnsi="Verdana"/>
          <w:sz w:val="18"/>
          <w:szCs w:val="18"/>
        </w:rPr>
        <w:t>vervolg</w:t>
      </w:r>
    </w:p>
    <w:sectPr w:rsidR="00BE3671" w:rsidRPr="00A4621D" w:rsidSect="00E22CE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4695" w:rsidRDefault="00894695">
      <w:r>
        <w:separator/>
      </w:r>
    </w:p>
  </w:endnote>
  <w:endnote w:type="continuationSeparator" w:id="0">
    <w:p w:rsidR="00894695" w:rsidRDefault="00894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 Condensed">
    <w:altName w:val="Times New Roman"/>
    <w:charset w:val="00"/>
    <w:family w:val="swiss"/>
    <w:pitch w:val="variable"/>
    <w:sig w:usb0="80000287" w:usb1="00000000" w:usb2="00000000" w:usb3="00000000" w:csb0="0000000F" w:csb1="00000000"/>
  </w:font>
  <w:font w:name="V&amp;W Syntax (Adobe)">
    <w:altName w:val="Arial Narrow"/>
    <w:charset w:val="00"/>
    <w:family w:val="swiss"/>
    <w:pitch w:val="variable"/>
    <w:sig w:usb0="00000003" w:usb1="00000000" w:usb2="00000000" w:usb3="00000000" w:csb0="00000001" w:csb1="00000000"/>
  </w:font>
  <w:font w:name="Myriad Roman">
    <w:altName w:val="Arial Narrow"/>
    <w:charset w:val="00"/>
    <w:family w:val="swiss"/>
    <w:pitch w:val="variable"/>
    <w:sig w:usb0="00000003" w:usb1="00000000" w:usb2="00000000" w:usb3="00000000" w:csb0="00000001" w:csb1="00000000"/>
  </w:font>
  <w:font w:name="Myriad-BoldItalic">
    <w:altName w:val="Times New Roman"/>
    <w:charset w:val="00"/>
    <w:family w:val="auto"/>
    <w:pitch w:val="variable"/>
    <w:sig w:usb0="00000003" w:usb1="00000000" w:usb2="00000000" w:usb3="00000000" w:csb0="00000001" w:csb1="00000000"/>
  </w:font>
  <w:font w:name="RabobankFont">
    <w:altName w:val="Times New Roman"/>
    <w:charset w:val="00"/>
    <w:family w:val="auto"/>
    <w:pitch w:val="variable"/>
    <w:sig w:usb0="00000003" w:usb1="00000000" w:usb2="00000000" w:usb3="00000000" w:csb0="00000001" w:csb1="00000000"/>
  </w:font>
  <w:font w:name="Myriad-ExtraBoldItalic">
    <w:altName w:val="Times New Roman"/>
    <w:charset w:val="00"/>
    <w:family w:val="auto"/>
    <w:pitch w:val="variable"/>
    <w:sig w:usb0="00000003" w:usb1="00000000" w:usb2="00000000" w:usb3="00000000" w:csb0="00000001" w:csb1="00000000"/>
  </w:font>
  <w:font w:name="Univers (W1)">
    <w:altName w:val="Arial"/>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Verdana,Bold">
    <w:altName w:val="Verdan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6" w:type="dxa"/>
      <w:tblLayout w:type="fixed"/>
      <w:tblLook w:val="0000" w:firstRow="0" w:lastRow="0" w:firstColumn="0" w:lastColumn="0" w:noHBand="0" w:noVBand="0"/>
    </w:tblPr>
    <w:tblGrid>
      <w:gridCol w:w="3162"/>
      <w:gridCol w:w="3162"/>
      <w:gridCol w:w="3282"/>
    </w:tblGrid>
    <w:tr w:rsidR="006F2BBD" w:rsidTr="00D42387">
      <w:tc>
        <w:tcPr>
          <w:tcW w:w="3162" w:type="dxa"/>
        </w:tcPr>
        <w:p w:rsidR="006F2BBD" w:rsidRDefault="006F2BBD" w:rsidP="00442EED">
          <w:pPr>
            <w:snapToGrid w:val="0"/>
            <w:ind w:right="360"/>
          </w:pPr>
          <w:r>
            <w:t>Confidentieel</w:t>
          </w:r>
        </w:p>
      </w:tc>
      <w:tc>
        <w:tcPr>
          <w:tcW w:w="3162" w:type="dxa"/>
        </w:tcPr>
        <w:p w:rsidR="006F2BBD" w:rsidRDefault="006F2BBD" w:rsidP="00442EED">
          <w:pPr>
            <w:snapToGrid w:val="0"/>
            <w:jc w:val="center"/>
          </w:pPr>
          <w:r>
            <w:rPr>
              <w:rFonts w:ascii="Symbol" w:hAnsi="Symbol"/>
            </w:rPr>
            <w:t></w:t>
          </w:r>
          <w:r>
            <w:t>Modernisering GBA, 2009</w:t>
          </w:r>
        </w:p>
      </w:tc>
      <w:tc>
        <w:tcPr>
          <w:tcW w:w="3282" w:type="dxa"/>
        </w:tcPr>
        <w:p w:rsidR="006F2BBD" w:rsidRDefault="006F2BBD" w:rsidP="00442EED">
          <w:pPr>
            <w:snapToGrid w:val="0"/>
            <w:jc w:val="right"/>
          </w:pPr>
          <w:r>
            <w:t xml:space="preserve">Pagina </w:t>
          </w:r>
          <w:r>
            <w:rPr>
              <w:rStyle w:val="Paginanummer"/>
            </w:rPr>
            <w:fldChar w:fldCharType="begin"/>
          </w:r>
          <w:r>
            <w:rPr>
              <w:rStyle w:val="Paginanummer"/>
            </w:rPr>
            <w:instrText xml:space="preserve"> PAGE </w:instrText>
          </w:r>
          <w:r>
            <w:rPr>
              <w:rStyle w:val="Paginanummer"/>
            </w:rPr>
            <w:fldChar w:fldCharType="separate"/>
          </w:r>
          <w:r w:rsidR="00265F08">
            <w:rPr>
              <w:rStyle w:val="Paginanummer"/>
              <w:noProof/>
            </w:rPr>
            <w:t>1</w:t>
          </w:r>
          <w:r>
            <w:rPr>
              <w:rStyle w:val="Paginanummer"/>
            </w:rPr>
            <w:fldChar w:fldCharType="end"/>
          </w:r>
          <w:r>
            <w:rPr>
              <w:rStyle w:val="Paginanummer"/>
            </w:rPr>
            <w:t xml:space="preserve"> van </w:t>
          </w:r>
          <w:r>
            <w:rPr>
              <w:rStyle w:val="Paginanummer"/>
            </w:rPr>
            <w:fldChar w:fldCharType="begin"/>
          </w:r>
          <w:r>
            <w:rPr>
              <w:rStyle w:val="Paginanummer"/>
            </w:rPr>
            <w:instrText xml:space="preserve"> NUMPAGES \*Arabic </w:instrText>
          </w:r>
          <w:r>
            <w:rPr>
              <w:rStyle w:val="Paginanummer"/>
            </w:rPr>
            <w:fldChar w:fldCharType="separate"/>
          </w:r>
          <w:r w:rsidR="009A7A18">
            <w:rPr>
              <w:rStyle w:val="Paginanummer"/>
              <w:noProof/>
            </w:rPr>
            <w:t>6</w:t>
          </w:r>
          <w:r>
            <w:rPr>
              <w:rStyle w:val="Paginanummer"/>
            </w:rPr>
            <w:fldChar w:fldCharType="end"/>
          </w:r>
        </w:p>
      </w:tc>
    </w:tr>
  </w:tbl>
  <w:p w:rsidR="006F2BBD" w:rsidRDefault="006F2BB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BBD" w:rsidRDefault="006F2BB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282"/>
    </w:tblGrid>
    <w:tr w:rsidR="006F2BBD" w:rsidRPr="00CB4DBC" w:rsidTr="00F7202E">
      <w:tc>
        <w:tcPr>
          <w:tcW w:w="3162" w:type="dxa"/>
          <w:tcBorders>
            <w:top w:val="nil"/>
            <w:left w:val="nil"/>
            <w:bottom w:val="nil"/>
            <w:right w:val="nil"/>
          </w:tcBorders>
        </w:tcPr>
        <w:p w:rsidR="006F2BBD" w:rsidRPr="00CB4DBC" w:rsidRDefault="006F2BBD" w:rsidP="00F7202E">
          <w:pPr>
            <w:ind w:right="360"/>
            <w:rPr>
              <w:sz w:val="13"/>
              <w:szCs w:val="13"/>
            </w:rPr>
          </w:pPr>
          <w:r w:rsidRPr="00CB4DBC">
            <w:rPr>
              <w:sz w:val="13"/>
              <w:szCs w:val="13"/>
            </w:rPr>
            <w:t>Confidentieel</w:t>
          </w:r>
        </w:p>
      </w:tc>
      <w:tc>
        <w:tcPr>
          <w:tcW w:w="3162" w:type="dxa"/>
          <w:tcBorders>
            <w:top w:val="nil"/>
            <w:left w:val="nil"/>
            <w:bottom w:val="nil"/>
            <w:right w:val="nil"/>
          </w:tcBorders>
        </w:tcPr>
        <w:p w:rsidR="006F2BBD" w:rsidRPr="00CB4DBC" w:rsidRDefault="006F2BBD" w:rsidP="00315C5B">
          <w:pPr>
            <w:jc w:val="center"/>
            <w:rPr>
              <w:sz w:val="13"/>
              <w:szCs w:val="13"/>
            </w:rPr>
          </w:pPr>
          <w:r w:rsidRPr="00CB4DBC">
            <w:rPr>
              <w:sz w:val="13"/>
              <w:szCs w:val="13"/>
            </w:rPr>
            <w:sym w:font="Symbol" w:char="F0D3"/>
          </w:r>
          <w:r w:rsidRPr="00CB4DBC">
            <w:rPr>
              <w:sz w:val="13"/>
              <w:szCs w:val="13"/>
            </w:rPr>
            <w:fldChar w:fldCharType="begin"/>
          </w:r>
          <w:r w:rsidRPr="00CB4DBC">
            <w:rPr>
              <w:sz w:val="13"/>
              <w:szCs w:val="13"/>
            </w:rPr>
            <w:instrText xml:space="preserve"> DOCPROPERTY "Company"  \* MERGEFORMAT </w:instrText>
          </w:r>
          <w:r w:rsidRPr="00CB4DBC">
            <w:rPr>
              <w:sz w:val="13"/>
              <w:szCs w:val="13"/>
            </w:rPr>
            <w:fldChar w:fldCharType="separate"/>
          </w:r>
          <w:r w:rsidR="009A7A18">
            <w:rPr>
              <w:sz w:val="13"/>
              <w:szCs w:val="13"/>
            </w:rPr>
            <w:t>VNG</w:t>
          </w:r>
          <w:r w:rsidRPr="00CB4DBC">
            <w:rPr>
              <w:sz w:val="13"/>
              <w:szCs w:val="13"/>
            </w:rPr>
            <w:fldChar w:fldCharType="end"/>
          </w:r>
          <w:r w:rsidRPr="00CB4DBC">
            <w:rPr>
              <w:sz w:val="13"/>
              <w:szCs w:val="13"/>
            </w:rPr>
            <w:t xml:space="preserve">, </w:t>
          </w:r>
          <w:r w:rsidR="00F100F3" w:rsidRPr="00CB4DBC">
            <w:rPr>
              <w:sz w:val="13"/>
              <w:szCs w:val="13"/>
            </w:rPr>
            <w:t>201</w:t>
          </w:r>
          <w:r w:rsidR="001B027A">
            <w:rPr>
              <w:sz w:val="13"/>
              <w:szCs w:val="13"/>
            </w:rPr>
            <w:t>8</w:t>
          </w:r>
        </w:p>
      </w:tc>
      <w:tc>
        <w:tcPr>
          <w:tcW w:w="3282" w:type="dxa"/>
          <w:tcBorders>
            <w:top w:val="nil"/>
            <w:left w:val="nil"/>
            <w:bottom w:val="nil"/>
            <w:right w:val="nil"/>
          </w:tcBorders>
        </w:tcPr>
        <w:p w:rsidR="006F2BBD" w:rsidRPr="00CB4DBC" w:rsidRDefault="006F2BBD" w:rsidP="00F7202E">
          <w:pPr>
            <w:jc w:val="right"/>
            <w:rPr>
              <w:sz w:val="13"/>
              <w:szCs w:val="13"/>
            </w:rPr>
          </w:pPr>
          <w:r w:rsidRPr="00CB4DBC">
            <w:rPr>
              <w:sz w:val="13"/>
              <w:szCs w:val="13"/>
            </w:rPr>
            <w:t xml:space="preserve">Pagina </w:t>
          </w:r>
          <w:r w:rsidRPr="00CB4DBC">
            <w:rPr>
              <w:rStyle w:val="Paginanummer"/>
              <w:sz w:val="13"/>
              <w:szCs w:val="13"/>
            </w:rPr>
            <w:fldChar w:fldCharType="begin"/>
          </w:r>
          <w:r w:rsidRPr="00CB4DBC">
            <w:rPr>
              <w:rStyle w:val="Paginanummer"/>
              <w:sz w:val="13"/>
              <w:szCs w:val="13"/>
            </w:rPr>
            <w:instrText xml:space="preserve"> PAGE </w:instrText>
          </w:r>
          <w:r w:rsidRPr="00CB4DBC">
            <w:rPr>
              <w:rStyle w:val="Paginanummer"/>
              <w:sz w:val="13"/>
              <w:szCs w:val="13"/>
            </w:rPr>
            <w:fldChar w:fldCharType="separate"/>
          </w:r>
          <w:r w:rsidR="009A7A18">
            <w:rPr>
              <w:rStyle w:val="Paginanummer"/>
              <w:noProof/>
              <w:sz w:val="13"/>
              <w:szCs w:val="13"/>
            </w:rPr>
            <w:t>6</w:t>
          </w:r>
          <w:r w:rsidRPr="00CB4DBC">
            <w:rPr>
              <w:rStyle w:val="Paginanummer"/>
              <w:sz w:val="13"/>
              <w:szCs w:val="13"/>
            </w:rPr>
            <w:fldChar w:fldCharType="end"/>
          </w:r>
          <w:r w:rsidRPr="00CB4DBC">
            <w:rPr>
              <w:rStyle w:val="Paginanummer"/>
              <w:sz w:val="13"/>
              <w:szCs w:val="13"/>
            </w:rPr>
            <w:t xml:space="preserve"> van </w:t>
          </w:r>
          <w:r w:rsidRPr="00CB4DBC">
            <w:rPr>
              <w:rStyle w:val="Paginanummer"/>
              <w:sz w:val="13"/>
              <w:szCs w:val="13"/>
            </w:rPr>
            <w:fldChar w:fldCharType="begin"/>
          </w:r>
          <w:r w:rsidRPr="00CB4DBC">
            <w:rPr>
              <w:rStyle w:val="Paginanummer"/>
              <w:sz w:val="13"/>
              <w:szCs w:val="13"/>
            </w:rPr>
            <w:instrText xml:space="preserve"> NUMPAGES </w:instrText>
          </w:r>
          <w:r w:rsidRPr="00CB4DBC">
            <w:rPr>
              <w:rStyle w:val="Paginanummer"/>
              <w:sz w:val="13"/>
              <w:szCs w:val="13"/>
            </w:rPr>
            <w:fldChar w:fldCharType="separate"/>
          </w:r>
          <w:r w:rsidR="009A7A18">
            <w:rPr>
              <w:rStyle w:val="Paginanummer"/>
              <w:noProof/>
              <w:sz w:val="13"/>
              <w:szCs w:val="13"/>
            </w:rPr>
            <w:t>6</w:t>
          </w:r>
          <w:r w:rsidRPr="00CB4DBC">
            <w:rPr>
              <w:rStyle w:val="Paginanummer"/>
              <w:sz w:val="13"/>
              <w:szCs w:val="13"/>
            </w:rPr>
            <w:fldChar w:fldCharType="end"/>
          </w:r>
        </w:p>
      </w:tc>
    </w:tr>
  </w:tbl>
  <w:p w:rsidR="006F2BBD" w:rsidRPr="00CB4DBC" w:rsidRDefault="006F2BBD" w:rsidP="00F7202E">
    <w:pPr>
      <w:pStyle w:val="Voettekst"/>
      <w:rPr>
        <w:sz w:val="13"/>
        <w:szCs w:val="13"/>
      </w:rPr>
    </w:pPr>
  </w:p>
  <w:p w:rsidR="006F2BBD" w:rsidRDefault="006F2BBD" w:rsidP="00F7202E"/>
  <w:p w:rsidR="006F2BBD" w:rsidRDefault="006F2BBD" w:rsidP="00953D21"/>
  <w:p w:rsidR="006F2BBD" w:rsidRDefault="006F2BBD" w:rsidP="007516B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BBD" w:rsidRDefault="006F2BB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4695" w:rsidRDefault="00894695">
      <w:r>
        <w:separator/>
      </w:r>
    </w:p>
  </w:footnote>
  <w:footnote w:type="continuationSeparator" w:id="0">
    <w:p w:rsidR="00894695" w:rsidRDefault="008946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227"/>
    </w:tblGrid>
    <w:tr w:rsidR="006F2BBD" w:rsidRPr="005D4772" w:rsidTr="00D42387">
      <w:trPr>
        <w:trHeight w:val="276"/>
      </w:trPr>
      <w:tc>
        <w:tcPr>
          <w:tcW w:w="6379" w:type="dxa"/>
        </w:tcPr>
        <w:p w:rsidR="006F2BBD" w:rsidRPr="008865FC" w:rsidRDefault="006F2BBD" w:rsidP="00D42387">
          <w:pPr>
            <w:pStyle w:val="Plattetekst"/>
            <w:spacing w:after="0"/>
            <w:ind w:left="0"/>
            <w:rPr>
              <w:rFonts w:ascii="Verdana" w:hAnsi="Verdana"/>
              <w:sz w:val="18"/>
              <w:lang w:val="en-GB"/>
            </w:rPr>
          </w:pPr>
          <w:r w:rsidRPr="008865FC">
            <w:rPr>
              <w:rFonts w:ascii="Verdana" w:hAnsi="Verdana"/>
              <w:sz w:val="18"/>
              <w:lang w:val="en-GB"/>
            </w:rPr>
            <w:t xml:space="preserve">Project : </w:t>
          </w:r>
          <w:r w:rsidRPr="008865FC">
            <w:rPr>
              <w:rFonts w:ascii="Verdana" w:hAnsi="Verdana"/>
              <w:sz w:val="18"/>
            </w:rPr>
            <w:fldChar w:fldCharType="begin"/>
          </w:r>
          <w:r w:rsidRPr="008865FC">
            <w:rPr>
              <w:rFonts w:ascii="Verdana" w:hAnsi="Verdana"/>
              <w:sz w:val="18"/>
              <w:lang w:val="en-GB"/>
            </w:rPr>
            <w:instrText xml:space="preserve"> DOCPROPERTY  Subject  \* MERGEFORMAT </w:instrText>
          </w:r>
          <w:r w:rsidRPr="008865FC">
            <w:rPr>
              <w:rFonts w:ascii="Verdana" w:hAnsi="Verdana"/>
              <w:sz w:val="18"/>
            </w:rPr>
            <w:fldChar w:fldCharType="separate"/>
          </w:r>
          <w:r w:rsidR="009A7A18">
            <w:rPr>
              <w:rFonts w:ascii="Verdana" w:hAnsi="Verdana"/>
              <w:sz w:val="18"/>
              <w:lang w:val="en-GB"/>
            </w:rPr>
            <w:t xml:space="preserve">BZM </w:t>
          </w:r>
          <w:proofErr w:type="spellStart"/>
          <w:r w:rsidR="009A7A18">
            <w:rPr>
              <w:rFonts w:ascii="Verdana" w:hAnsi="Verdana"/>
              <w:sz w:val="18"/>
              <w:lang w:val="en-GB"/>
            </w:rPr>
            <w:t>specificaties</w:t>
          </w:r>
          <w:proofErr w:type="spellEnd"/>
          <w:r w:rsidRPr="008865FC">
            <w:rPr>
              <w:rFonts w:ascii="Verdana" w:hAnsi="Verdana"/>
              <w:sz w:val="18"/>
            </w:rPr>
            <w:fldChar w:fldCharType="end"/>
          </w:r>
        </w:p>
      </w:tc>
      <w:tc>
        <w:tcPr>
          <w:tcW w:w="3227" w:type="dxa"/>
        </w:tcPr>
        <w:p w:rsidR="006F2BBD" w:rsidRPr="00A134D8" w:rsidRDefault="006F2BBD" w:rsidP="00D42387">
          <w:pPr>
            <w:tabs>
              <w:tab w:val="left" w:pos="851"/>
            </w:tabs>
            <w:spacing w:before="40"/>
            <w:ind w:right="68"/>
          </w:pPr>
          <w:r w:rsidRPr="00A134D8">
            <w:t xml:space="preserve">Versie: </w:t>
          </w:r>
          <w:r w:rsidR="00894695">
            <w:fldChar w:fldCharType="begin"/>
          </w:r>
          <w:r w:rsidR="00894695">
            <w:instrText xml:space="preserve"> DOCPROPERTY "Versie"  \* MERGEFORMAT </w:instrText>
          </w:r>
          <w:r w:rsidR="00894695">
            <w:fldChar w:fldCharType="separate"/>
          </w:r>
          <w:r w:rsidR="009A7A18">
            <w:t>5.0.0</w:t>
          </w:r>
          <w:r w:rsidR="00894695">
            <w:fldChar w:fldCharType="end"/>
          </w:r>
        </w:p>
      </w:tc>
    </w:tr>
    <w:tr w:rsidR="006F2BBD" w:rsidTr="00D42387">
      <w:tc>
        <w:tcPr>
          <w:tcW w:w="6379" w:type="dxa"/>
        </w:tcPr>
        <w:p w:rsidR="006F2BBD" w:rsidRPr="00A134D8" w:rsidRDefault="006F2BBD" w:rsidP="00D42387">
          <w:r w:rsidRPr="00A134D8">
            <w:t xml:space="preserve">Document : </w:t>
          </w:r>
          <w:r w:rsidR="00894695">
            <w:fldChar w:fldCharType="begin"/>
          </w:r>
          <w:r w:rsidR="00894695">
            <w:instrText xml:space="preserve"> TITLE  \* MERGEFORMAT </w:instrText>
          </w:r>
          <w:r w:rsidR="00894695">
            <w:fldChar w:fldCharType="separate"/>
          </w:r>
          <w:r w:rsidR="009A7A18">
            <w:t>KUC131 Registreren kiesrecht</w:t>
          </w:r>
          <w:r w:rsidR="00894695">
            <w:fldChar w:fldCharType="end"/>
          </w:r>
        </w:p>
      </w:tc>
      <w:tc>
        <w:tcPr>
          <w:tcW w:w="3227" w:type="dxa"/>
        </w:tcPr>
        <w:p w:rsidR="006F2BBD" w:rsidRPr="00A134D8" w:rsidRDefault="006F2BBD" w:rsidP="00D42387">
          <w:pPr>
            <w:tabs>
              <w:tab w:val="left" w:pos="851"/>
            </w:tabs>
          </w:pPr>
          <w:r w:rsidRPr="00A134D8">
            <w:t xml:space="preserve">Datum: </w:t>
          </w:r>
          <w:r w:rsidR="00894695">
            <w:fldChar w:fldCharType="begin"/>
          </w:r>
          <w:r w:rsidR="00894695">
            <w:instrText xml:space="preserve"> DOCPROPERTY "Datum"  \* MERGEFORMAT </w:instrText>
          </w:r>
          <w:r w:rsidR="00894695">
            <w:fldChar w:fldCharType="separate"/>
          </w:r>
          <w:r w:rsidR="009A7A18">
            <w:t>05-02-2018</w:t>
          </w:r>
          <w:r w:rsidR="00894695">
            <w:fldChar w:fldCharType="end"/>
          </w:r>
        </w:p>
      </w:tc>
    </w:tr>
  </w:tbl>
  <w:p w:rsidR="006F2BBD" w:rsidRDefault="006F2BBD">
    <w:pPr>
      <w:pStyle w:val="Koptekst"/>
    </w:pPr>
  </w:p>
  <w:p w:rsidR="006F2BBD" w:rsidRDefault="006F2BB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642" w:rsidRPr="00ED71D6" w:rsidRDefault="001A5464" w:rsidP="000A173B">
    <w:pPr>
      <w:tabs>
        <w:tab w:val="left" w:pos="2415"/>
      </w:tabs>
      <w:rPr>
        <w:rFonts w:ascii="Arial" w:hAnsi="Arial" w:cs="Arial"/>
        <w:sz w:val="24"/>
        <w:szCs w:val="24"/>
      </w:rPr>
    </w:pPr>
    <w:r>
      <w:rPr>
        <w:rFonts w:ascii="Arial" w:hAnsi="Arial" w:cs="Arial"/>
        <w:noProof/>
        <w:sz w:val="24"/>
        <w:szCs w:val="24"/>
        <w:lang w:eastAsia="nl-NL"/>
      </w:rPr>
      <mc:AlternateContent>
        <mc:Choice Requires="wps">
          <w:drawing>
            <wp:anchor distT="0" distB="0" distL="114300" distR="114300" simplePos="0" relativeHeight="251657216" behindDoc="0" locked="0" layoutInCell="1" allowOverlap="1">
              <wp:simplePos x="0" y="0"/>
              <wp:positionH relativeFrom="column">
                <wp:posOffset>2776855</wp:posOffset>
              </wp:positionH>
              <wp:positionV relativeFrom="paragraph">
                <wp:posOffset>-156845</wp:posOffset>
              </wp:positionV>
              <wp:extent cx="2990850" cy="12001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200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6642" w:rsidRPr="00B93179" w:rsidRDefault="001A5464" w:rsidP="000A173B">
                          <w:pPr>
                            <w:jc w:val="right"/>
                          </w:pPr>
                          <w:r w:rsidRPr="00583AEA">
                            <w:rPr>
                              <w:noProof/>
                              <w:lang w:eastAsia="nl-NL"/>
                            </w:rPr>
                            <w:drawing>
                              <wp:inline distT="0" distB="0" distL="0" distR="0">
                                <wp:extent cx="2600325" cy="1085850"/>
                                <wp:effectExtent l="0" t="0" r="0" b="0"/>
                                <wp:docPr id="2" name="Afbeelding 53" descr="C:\Users\Henri\AppData\Local\Microsoft\Windows\INetCache\Content.Word\NV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3" descr="C:\Users\Henri\AppData\Local\Microsoft\Windows\INetCache\Content.Word\NVV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0325" cy="10858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18.65pt;margin-top:-12.35pt;width:235.5pt;height:9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ru4swIAALo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" filled="f" stroked="f">
              <v:textbox>
                <w:txbxContent>
                  <w:p w:rsidR="00A76642" w:rsidRPr="00B93179" w:rsidRDefault="001A5464" w:rsidP="000A173B">
                    <w:pPr>
                      <w:jc w:val="right"/>
                    </w:pPr>
                    <w:r w:rsidRPr="00583AEA">
                      <w:rPr>
                        <w:noProof/>
                        <w:lang w:eastAsia="nl-NL"/>
                      </w:rPr>
                      <w:drawing>
                        <wp:inline distT="0" distB="0" distL="0" distR="0">
                          <wp:extent cx="2600325" cy="1085850"/>
                          <wp:effectExtent l="0" t="0" r="0" b="0"/>
                          <wp:docPr id="2" name="Afbeelding 53" descr="C:\Users\Henri\AppData\Local\Microsoft\Windows\INetCache\Content.Word\NV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3" descr="C:\Users\Henri\AppData\Local\Microsoft\Windows\INetCache\Content.Word\NVV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0325" cy="1085850"/>
                                  </a:xfrm>
                                  <a:prstGeom prst="rect">
                                    <a:avLst/>
                                  </a:prstGeom>
                                  <a:noFill/>
                                  <a:ln>
                                    <a:noFill/>
                                  </a:ln>
                                </pic:spPr>
                              </pic:pic>
                            </a:graphicData>
                          </a:graphic>
                        </wp:inline>
                      </w:drawing>
                    </w:r>
                  </w:p>
                </w:txbxContent>
              </v:textbox>
            </v:shape>
          </w:pict>
        </mc:Fallback>
      </mc:AlternateContent>
    </w:r>
    <w:r>
      <w:rPr>
        <w:noProof/>
        <w:lang w:eastAsia="nl-NL"/>
      </w:rPr>
      <w:drawing>
        <wp:anchor distT="0" distB="0" distL="114300" distR="114300" simplePos="0" relativeHeight="251658240" behindDoc="1" locked="0" layoutInCell="1" allowOverlap="1">
          <wp:simplePos x="0" y="0"/>
          <wp:positionH relativeFrom="column">
            <wp:posOffset>-899795</wp:posOffset>
          </wp:positionH>
          <wp:positionV relativeFrom="paragraph">
            <wp:posOffset>-899795</wp:posOffset>
          </wp:positionV>
          <wp:extent cx="7556500" cy="10687050"/>
          <wp:effectExtent l="0" t="0" r="0" b="0"/>
          <wp:wrapNone/>
          <wp:docPr id="4"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0" cy="10687050"/>
                  </a:xfrm>
                  <a:prstGeom prst="rect">
                    <a:avLst/>
                  </a:prstGeom>
                  <a:noFill/>
                  <a:ln>
                    <a:noFill/>
                  </a:ln>
                </pic:spPr>
              </pic:pic>
            </a:graphicData>
          </a:graphic>
          <wp14:sizeRelH relativeFrom="page">
            <wp14:pctWidth>0</wp14:pctWidth>
          </wp14:sizeRelH>
          <wp14:sizeRelV relativeFrom="page">
            <wp14:pctHeight>0</wp14:pctHeight>
          </wp14:sizeRelV>
        </wp:anchor>
      </w:drawing>
    </w:r>
    <w:r w:rsidR="00A76642">
      <w:rPr>
        <w:rFonts w:ascii="Arial" w:hAnsi="Arial" w:cs="Arial"/>
        <w:sz w:val="24"/>
        <w:szCs w:val="24"/>
      </w:rPr>
      <w:tab/>
    </w:r>
  </w:p>
  <w:p w:rsidR="00A76642" w:rsidRPr="00ED71D6" w:rsidRDefault="00A76642">
    <w:pPr>
      <w:rPr>
        <w:rFonts w:ascii="Arial" w:hAnsi="Arial" w:cs="Arial"/>
        <w:sz w:val="24"/>
        <w:szCs w:val="24"/>
      </w:rPr>
    </w:pPr>
  </w:p>
  <w:p w:rsidR="00A76642" w:rsidRPr="00ED71D6" w:rsidRDefault="00A76642">
    <w:pPr>
      <w:rPr>
        <w:rFonts w:ascii="Arial" w:hAnsi="Arial" w:cs="Arial"/>
        <w:sz w:val="24"/>
        <w:szCs w:val="24"/>
      </w:rPr>
    </w:pPr>
  </w:p>
  <w:p w:rsidR="00A76642" w:rsidRPr="00ED71D6" w:rsidRDefault="00A76642">
    <w:pPr>
      <w:rPr>
        <w:rFonts w:ascii="Arial" w:hAnsi="Arial" w:cs="Arial"/>
        <w:sz w:val="24"/>
        <w:szCs w:val="24"/>
      </w:rPr>
    </w:pPr>
  </w:p>
  <w:p w:rsidR="00A76642" w:rsidRPr="00ED71D6" w:rsidRDefault="00A76642">
    <w:pPr>
      <w:rPr>
        <w:rFonts w:ascii="Arial" w:hAnsi="Arial" w:cs="Arial"/>
        <w:sz w:val="24"/>
        <w:szCs w:val="24"/>
      </w:rPr>
    </w:pPr>
  </w:p>
  <w:p w:rsidR="00A76642" w:rsidRPr="00ED71D6" w:rsidRDefault="00A76642">
    <w:pPr>
      <w:rPr>
        <w:rFonts w:ascii="Arial" w:hAnsi="Arial" w:cs="Arial"/>
        <w:sz w:val="24"/>
        <w:szCs w:val="24"/>
      </w:rPr>
    </w:pPr>
  </w:p>
  <w:p w:rsidR="00A76642" w:rsidRDefault="00A76642" w:rsidP="000A173B">
    <w:pPr>
      <w:autoSpaceDE w:val="0"/>
      <w:autoSpaceDN w:val="0"/>
      <w:adjustRightInd w:val="0"/>
      <w:spacing w:line="240" w:lineRule="auto"/>
      <w:rPr>
        <w:rFonts w:ascii="Verdana,Bold" w:hAnsi="Verdana,Bold" w:cs="Verdana,Bold"/>
        <w:b/>
        <w:bCs/>
        <w:sz w:val="24"/>
        <w:szCs w:val="24"/>
      </w:rPr>
    </w:pPr>
  </w:p>
  <w:p w:rsidR="00A76642" w:rsidRDefault="00A76642" w:rsidP="000A173B">
    <w:pPr>
      <w:autoSpaceDE w:val="0"/>
      <w:autoSpaceDN w:val="0"/>
      <w:adjustRightInd w:val="0"/>
      <w:spacing w:line="240" w:lineRule="auto"/>
      <w:rPr>
        <w:rFonts w:ascii="Verdana,Bold" w:hAnsi="Verdana,Bold" w:cs="Verdana,Bold"/>
        <w:b/>
        <w:bCs/>
        <w:sz w:val="24"/>
        <w:szCs w:val="24"/>
      </w:rPr>
    </w:pPr>
  </w:p>
  <w:p w:rsidR="00A76642" w:rsidRDefault="00A76642" w:rsidP="000A173B">
    <w:pPr>
      <w:autoSpaceDE w:val="0"/>
      <w:autoSpaceDN w:val="0"/>
      <w:adjustRightInd w:val="0"/>
      <w:spacing w:line="240" w:lineRule="auto"/>
      <w:rPr>
        <w:rFonts w:ascii="Verdana,Bold" w:hAnsi="Verdana,Bold" w:cs="Verdana,Bold"/>
        <w:b/>
        <w:bCs/>
        <w:sz w:val="24"/>
        <w:szCs w:val="24"/>
      </w:rPr>
    </w:pPr>
  </w:p>
  <w:p w:rsidR="00A76642" w:rsidRDefault="00A76642" w:rsidP="000A173B">
    <w:pPr>
      <w:autoSpaceDE w:val="0"/>
      <w:autoSpaceDN w:val="0"/>
      <w:adjustRightInd w:val="0"/>
      <w:spacing w:line="240" w:lineRule="auto"/>
      <w:rPr>
        <w:rFonts w:ascii="Verdana,Bold" w:hAnsi="Verdana,Bold" w:cs="Verdana,Bold"/>
        <w:b/>
        <w:bCs/>
        <w:sz w:val="24"/>
        <w:szCs w:val="24"/>
      </w:rPr>
    </w:pPr>
  </w:p>
  <w:p w:rsidR="00A76642" w:rsidRDefault="00A76642" w:rsidP="000A173B">
    <w:pPr>
      <w:autoSpaceDE w:val="0"/>
      <w:autoSpaceDN w:val="0"/>
      <w:adjustRightInd w:val="0"/>
      <w:spacing w:line="240" w:lineRule="auto"/>
      <w:rPr>
        <w:rFonts w:ascii="Verdana,Bold" w:hAnsi="Verdana,Bold" w:cs="Verdana,Bold"/>
        <w:b/>
        <w:bCs/>
        <w:sz w:val="24"/>
        <w:szCs w:val="24"/>
      </w:rPr>
    </w:pPr>
    <w:r>
      <w:rPr>
        <w:rFonts w:ascii="Verdana,Bold" w:hAnsi="Verdana,Bold" w:cs="Verdana,Bold"/>
        <w:b/>
        <w:bCs/>
        <w:sz w:val="24"/>
        <w:szCs w:val="24"/>
      </w:rPr>
      <w:t xml:space="preserve">Burgerzaken modules - </w:t>
    </w:r>
    <w:r>
      <w:rPr>
        <w:rFonts w:ascii="Verdana,Bold" w:hAnsi="Verdana,Bold" w:cs="Verdana,Bold"/>
        <w:b/>
        <w:bCs/>
        <w:sz w:val="24"/>
        <w:szCs w:val="24"/>
      </w:rPr>
      <w:fldChar w:fldCharType="begin"/>
    </w:r>
    <w:r>
      <w:rPr>
        <w:rFonts w:ascii="Verdana,Bold" w:hAnsi="Verdana,Bold" w:cs="Verdana,Bold"/>
        <w:b/>
        <w:bCs/>
        <w:sz w:val="24"/>
        <w:szCs w:val="24"/>
      </w:rPr>
      <w:instrText xml:space="preserve"> TITLE   \* MERGEFORMAT </w:instrText>
    </w:r>
    <w:r>
      <w:rPr>
        <w:rFonts w:ascii="Verdana,Bold" w:hAnsi="Verdana,Bold" w:cs="Verdana,Bold"/>
        <w:b/>
        <w:bCs/>
        <w:sz w:val="24"/>
        <w:szCs w:val="24"/>
      </w:rPr>
      <w:fldChar w:fldCharType="separate"/>
    </w:r>
    <w:r w:rsidR="009A7A18">
      <w:rPr>
        <w:rFonts w:ascii="Verdana,Bold" w:hAnsi="Verdana,Bold" w:cs="Verdana,Bold"/>
        <w:b/>
        <w:bCs/>
        <w:sz w:val="24"/>
        <w:szCs w:val="24"/>
      </w:rPr>
      <w:t>KUC131 Registreren kiesrecht</w:t>
    </w:r>
    <w:r>
      <w:rPr>
        <w:rFonts w:ascii="Verdana,Bold" w:hAnsi="Verdana,Bold" w:cs="Verdana,Bold"/>
        <w:b/>
        <w:bCs/>
        <w:sz w:val="24"/>
        <w:szCs w:val="24"/>
      </w:rPr>
      <w:fldChar w:fldCharType="end"/>
    </w:r>
  </w:p>
  <w:p w:rsidR="00A76642" w:rsidRDefault="00A76642" w:rsidP="000A173B">
    <w:pPr>
      <w:autoSpaceDE w:val="0"/>
      <w:autoSpaceDN w:val="0"/>
      <w:adjustRightInd w:val="0"/>
      <w:spacing w:line="240" w:lineRule="auto"/>
      <w:rPr>
        <w:rFonts w:cs="Verdana"/>
        <w:szCs w:val="18"/>
      </w:rPr>
    </w:pPr>
  </w:p>
  <w:p w:rsidR="00A76642" w:rsidRDefault="00A76642" w:rsidP="000A173B">
    <w:pPr>
      <w:autoSpaceDE w:val="0"/>
      <w:autoSpaceDN w:val="0"/>
      <w:adjustRightInd w:val="0"/>
      <w:spacing w:line="240" w:lineRule="auto"/>
      <w:rPr>
        <w:rFonts w:cs="Verdana"/>
        <w:szCs w:val="18"/>
      </w:rPr>
    </w:pPr>
    <w:r>
      <w:rPr>
        <w:rFonts w:cs="Verdana"/>
        <w:szCs w:val="18"/>
      </w:rPr>
      <w:t>Versie</w:t>
    </w:r>
    <w:r>
      <w:rPr>
        <w:rFonts w:cs="Verdana"/>
        <w:szCs w:val="18"/>
      </w:rPr>
      <w:tab/>
    </w:r>
    <w:r>
      <w:rPr>
        <w:rFonts w:cs="Verdana"/>
        <w:szCs w:val="18"/>
      </w:rPr>
      <w:fldChar w:fldCharType="begin"/>
    </w:r>
    <w:r>
      <w:rPr>
        <w:rFonts w:cs="Verdana"/>
        <w:szCs w:val="18"/>
      </w:rPr>
      <w:instrText xml:space="preserve"> DOCPROPERTY  Versie  \* MERGEFORMAT </w:instrText>
    </w:r>
    <w:r>
      <w:rPr>
        <w:rFonts w:cs="Verdana"/>
        <w:szCs w:val="18"/>
      </w:rPr>
      <w:fldChar w:fldCharType="separate"/>
    </w:r>
    <w:r w:rsidR="009A7A18">
      <w:rPr>
        <w:rFonts w:cs="Verdana"/>
        <w:szCs w:val="18"/>
      </w:rPr>
      <w:t>5.0.0</w:t>
    </w:r>
    <w:r>
      <w:rPr>
        <w:rFonts w:cs="Verdana"/>
        <w:szCs w:val="18"/>
      </w:rPr>
      <w:fldChar w:fldCharType="end"/>
    </w:r>
    <w:r>
      <w:rPr>
        <w:szCs w:val="18"/>
      </w:rPr>
      <w:t xml:space="preserve"> </w:t>
    </w:r>
    <w:r>
      <w:rPr>
        <w:szCs w:val="18"/>
      </w:rPr>
      <w:tab/>
    </w:r>
    <w:r>
      <w:rPr>
        <w:rFonts w:cs="Verdana"/>
        <w:szCs w:val="18"/>
      </w:rPr>
      <w:t xml:space="preserve"> </w:t>
    </w:r>
    <w:r>
      <w:rPr>
        <w:rFonts w:cs="Verdana"/>
        <w:szCs w:val="18"/>
      </w:rPr>
      <w:fldChar w:fldCharType="begin"/>
    </w:r>
    <w:r>
      <w:rPr>
        <w:rFonts w:cs="Verdana"/>
        <w:szCs w:val="18"/>
      </w:rPr>
      <w:instrText xml:space="preserve"> DOCVARIABLE  Status  \* MERGEFORMAT </w:instrText>
    </w:r>
    <w:r>
      <w:rPr>
        <w:rFonts w:cs="Verdana"/>
        <w:szCs w:val="18"/>
      </w:rPr>
      <w:fldChar w:fldCharType="end"/>
    </w:r>
  </w:p>
  <w:p w:rsidR="00A76642" w:rsidRDefault="00A76642" w:rsidP="000A173B">
    <w:pPr>
      <w:autoSpaceDE w:val="0"/>
      <w:autoSpaceDN w:val="0"/>
      <w:adjustRightInd w:val="0"/>
      <w:spacing w:line="240" w:lineRule="auto"/>
      <w:rPr>
        <w:rFonts w:cs="Verdana"/>
        <w:szCs w:val="18"/>
      </w:rPr>
    </w:pPr>
  </w:p>
  <w:p w:rsidR="00A76642" w:rsidRDefault="00A76642" w:rsidP="000A173B">
    <w:pPr>
      <w:autoSpaceDE w:val="0"/>
      <w:autoSpaceDN w:val="0"/>
      <w:adjustRightInd w:val="0"/>
      <w:spacing w:line="240" w:lineRule="auto"/>
      <w:rPr>
        <w:rFonts w:cs="Verdana"/>
        <w:szCs w:val="18"/>
      </w:rPr>
    </w:pPr>
    <w:r>
      <w:rPr>
        <w:rFonts w:cs="Verdana"/>
        <w:szCs w:val="18"/>
      </w:rPr>
      <w:t>Datum</w:t>
    </w:r>
    <w:r>
      <w:rPr>
        <w:rFonts w:cs="Verdana"/>
        <w:szCs w:val="18"/>
      </w:rPr>
      <w:tab/>
    </w:r>
    <w:r>
      <w:rPr>
        <w:rFonts w:cs="Verdana"/>
        <w:szCs w:val="18"/>
      </w:rPr>
      <w:fldChar w:fldCharType="begin"/>
    </w:r>
    <w:r>
      <w:rPr>
        <w:rFonts w:cs="Verdana"/>
        <w:szCs w:val="18"/>
      </w:rPr>
      <w:instrText xml:space="preserve"> DOCPROPERTY  Datum  \* MERGEFORMAT </w:instrText>
    </w:r>
    <w:r>
      <w:rPr>
        <w:rFonts w:cs="Verdana"/>
        <w:szCs w:val="18"/>
      </w:rPr>
      <w:fldChar w:fldCharType="separate"/>
    </w:r>
    <w:r w:rsidR="009A7A18">
      <w:rPr>
        <w:rFonts w:cs="Verdana"/>
        <w:szCs w:val="18"/>
      </w:rPr>
      <w:t>05-02-2018</w:t>
    </w:r>
    <w:r>
      <w:rPr>
        <w:rFonts w:cs="Verdana"/>
        <w:szCs w:val="18"/>
      </w:rPr>
      <w:fldChar w:fldCharType="end"/>
    </w:r>
  </w:p>
  <w:p w:rsidR="00A76642" w:rsidRDefault="00A76642" w:rsidP="000A173B">
    <w:pPr>
      <w:autoSpaceDE w:val="0"/>
      <w:autoSpaceDN w:val="0"/>
      <w:adjustRightInd w:val="0"/>
      <w:spacing w:line="240" w:lineRule="auto"/>
      <w:rPr>
        <w:rFonts w:cs="Verdana"/>
        <w:szCs w:val="18"/>
      </w:rPr>
    </w:pPr>
  </w:p>
  <w:p w:rsidR="00A76642" w:rsidRDefault="00A76642" w:rsidP="000A173B">
    <w:pPr>
      <w:autoSpaceDE w:val="0"/>
      <w:autoSpaceDN w:val="0"/>
      <w:adjustRightInd w:val="0"/>
      <w:spacing w:line="240" w:lineRule="auto"/>
      <w:rPr>
        <w:rFonts w:cs="Verdana"/>
        <w:szCs w:val="18"/>
      </w:rPr>
    </w:pPr>
    <w:r>
      <w:rPr>
        <w:rFonts w:cs="Verdana"/>
        <w:szCs w:val="18"/>
      </w:rPr>
      <w:fldChar w:fldCharType="begin"/>
    </w:r>
    <w:r>
      <w:rPr>
        <w:rFonts w:cs="Verdana"/>
        <w:szCs w:val="18"/>
      </w:rPr>
      <w:instrText xml:space="preserve"> DOCPROPERTY  Status  \* MERGEFORMAT </w:instrText>
    </w:r>
    <w:r>
      <w:rPr>
        <w:rFonts w:cs="Verdana"/>
        <w:szCs w:val="18"/>
      </w:rPr>
      <w:fldChar w:fldCharType="separate"/>
    </w:r>
    <w:r w:rsidR="009A7A18">
      <w:rPr>
        <w:rFonts w:cs="Verdana"/>
        <w:szCs w:val="18"/>
      </w:rPr>
      <w:t>Definitief</w:t>
    </w:r>
    <w:r>
      <w:rPr>
        <w:rFonts w:cs="Verdana"/>
        <w:szCs w:val="18"/>
      </w:rPr>
      <w:fldChar w:fldCharType="end"/>
    </w:r>
    <w:r>
      <w:rPr>
        <w:rFonts w:cs="Verdana"/>
        <w:szCs w:val="18"/>
      </w:rPr>
      <w:t xml:space="preserve">  </w:t>
    </w:r>
  </w:p>
  <w:p w:rsidR="00A76642" w:rsidRDefault="00A76642" w:rsidP="000A173B">
    <w:pPr>
      <w:autoSpaceDE w:val="0"/>
      <w:autoSpaceDN w:val="0"/>
      <w:adjustRightInd w:val="0"/>
      <w:spacing w:line="240" w:lineRule="auto"/>
      <w:rPr>
        <w:rFonts w:cs="Verdana"/>
        <w:szCs w:val="18"/>
      </w:rPr>
    </w:pPr>
  </w:p>
  <w:p w:rsidR="00A76642" w:rsidRDefault="00A76642" w:rsidP="000A173B">
    <w:pPr>
      <w:autoSpaceDE w:val="0"/>
      <w:autoSpaceDN w:val="0"/>
      <w:adjustRightInd w:val="0"/>
      <w:spacing w:line="240" w:lineRule="auto"/>
      <w:rPr>
        <w:rFonts w:cs="Verdana"/>
        <w:szCs w:val="18"/>
      </w:rPr>
    </w:pPr>
  </w:p>
  <w:p w:rsidR="006F2BBD" w:rsidRDefault="006F2BBD" w:rsidP="004A570C"/>
  <w:p w:rsidR="006F2BBD" w:rsidRPr="004A570C" w:rsidRDefault="006F2BBD" w:rsidP="004A570C">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BBD" w:rsidRDefault="006F2BBD"/>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551" w:rsidRPr="002E14E1" w:rsidRDefault="00953D21" w:rsidP="00E45551">
    <w:pPr>
      <w:adjustRightInd w:val="0"/>
      <w:spacing w:line="180" w:lineRule="exact"/>
      <w:rPr>
        <w:sz w:val="13"/>
      </w:rPr>
    </w:pPr>
    <w:r>
      <w:rPr>
        <w:rStyle w:val="Huisstijl-Koptekst"/>
      </w:rPr>
      <w:fldChar w:fldCharType="begin"/>
    </w:r>
    <w:r>
      <w:rPr>
        <w:rStyle w:val="Huisstijl-Koptekst"/>
      </w:rPr>
      <w:instrText xml:space="preserve"> DOCPROPERTY  Status  \* MERGEFORMAT </w:instrText>
    </w:r>
    <w:r>
      <w:rPr>
        <w:rStyle w:val="Huisstijl-Koptekst"/>
      </w:rPr>
      <w:fldChar w:fldCharType="separate"/>
    </w:r>
    <w:r w:rsidR="009A7A18">
      <w:rPr>
        <w:rStyle w:val="Huisstijl-Koptekst"/>
      </w:rPr>
      <w:t>Definitief</w:t>
    </w:r>
    <w:r>
      <w:rPr>
        <w:rStyle w:val="Huisstijl-Koptekst"/>
      </w:rPr>
      <w:fldChar w:fldCharType="end"/>
    </w:r>
    <w:r w:rsidR="00E45551" w:rsidRPr="00A41EFC">
      <w:rPr>
        <w:rStyle w:val="Huisstijl-Koptekst"/>
      </w:rPr>
      <w:t xml:space="preserve">| </w:t>
    </w:r>
    <w:r>
      <w:rPr>
        <w:rStyle w:val="Huisstijl-Koptekst"/>
      </w:rPr>
      <w:fldChar w:fldCharType="begin"/>
    </w:r>
    <w:r>
      <w:rPr>
        <w:rStyle w:val="Huisstijl-Koptekst"/>
      </w:rPr>
      <w:instrText xml:space="preserve"> TITLE   \* MERGEFORMAT </w:instrText>
    </w:r>
    <w:r>
      <w:rPr>
        <w:rStyle w:val="Huisstijl-Koptekst"/>
      </w:rPr>
      <w:fldChar w:fldCharType="separate"/>
    </w:r>
    <w:r w:rsidR="009A7A18">
      <w:rPr>
        <w:rStyle w:val="Huisstijl-Koptekst"/>
      </w:rPr>
      <w:t>KUC131 Registreren kiesrecht</w:t>
    </w:r>
    <w:r>
      <w:rPr>
        <w:rStyle w:val="Huisstijl-Koptekst"/>
      </w:rPr>
      <w:fldChar w:fldCharType="end"/>
    </w:r>
    <w:r w:rsidR="00E45551" w:rsidRPr="00A41EFC">
      <w:rPr>
        <w:rStyle w:val="Huisstijl-Koptekst"/>
      </w:rPr>
      <w:t xml:space="preserve">| </w:t>
    </w:r>
    <w:r>
      <w:rPr>
        <w:rStyle w:val="Huisstijl-Koptekst"/>
      </w:rPr>
      <w:fldChar w:fldCharType="begin"/>
    </w:r>
    <w:r>
      <w:rPr>
        <w:rStyle w:val="Huisstijl-Koptekst"/>
      </w:rPr>
      <w:instrText xml:space="preserve"> DOCPROPERTY  Datum  \* MERGEFORMAT </w:instrText>
    </w:r>
    <w:r>
      <w:rPr>
        <w:rStyle w:val="Huisstijl-Koptekst"/>
      </w:rPr>
      <w:fldChar w:fldCharType="separate"/>
    </w:r>
    <w:r w:rsidR="009A7A18">
      <w:rPr>
        <w:rStyle w:val="Huisstijl-Koptekst"/>
      </w:rPr>
      <w:t>05-02-2018</w:t>
    </w:r>
    <w:r>
      <w:rPr>
        <w:rStyle w:val="Huisstijl-Koptekst"/>
      </w:rPr>
      <w:fldChar w:fldCharType="end"/>
    </w:r>
  </w:p>
  <w:p w:rsidR="006F2BBD" w:rsidRPr="00E45551" w:rsidRDefault="006F2BBD" w:rsidP="00E45551">
    <w:pPr>
      <w:pStyle w:val="Kopteks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BBD" w:rsidRDefault="006F2BB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909054F0"/>
    <w:lvl w:ilvl="0">
      <w:start w:val="1"/>
      <w:numFmt w:val="decimal"/>
      <w:pStyle w:val="Kop1"/>
      <w:lvlText w:val="%1."/>
      <w:lvlJc w:val="left"/>
      <w:pPr>
        <w:tabs>
          <w:tab w:val="num" w:pos="0"/>
        </w:tabs>
        <w:ind w:left="0" w:firstLine="0"/>
      </w:pPr>
    </w:lvl>
    <w:lvl w:ilvl="1">
      <w:start w:val="1"/>
      <w:numFmt w:val="decimal"/>
      <w:pStyle w:val="Kop2"/>
      <w:lvlText w:val="%1.%2"/>
      <w:lvlJc w:val="left"/>
      <w:pPr>
        <w:tabs>
          <w:tab w:val="num" w:pos="0"/>
        </w:tabs>
        <w:ind w:left="0" w:firstLine="0"/>
      </w:pPr>
    </w:lvl>
    <w:lvl w:ilvl="2">
      <w:start w:val="1"/>
      <w:numFmt w:val="decimal"/>
      <w:pStyle w:val="Kop3"/>
      <w:lvlText w:val="%1.%2.%3"/>
      <w:lvlJc w:val="left"/>
      <w:pPr>
        <w:tabs>
          <w:tab w:val="num" w:pos="0"/>
        </w:tabs>
        <w:ind w:left="0" w:firstLine="0"/>
      </w:pPr>
    </w:lvl>
    <w:lvl w:ilvl="3">
      <w:start w:val="1"/>
      <w:numFmt w:val="decimal"/>
      <w:pStyle w:val="Kop4"/>
      <w:lvlText w:val="%1.%2.%3.%4"/>
      <w:lvlJc w:val="left"/>
      <w:pPr>
        <w:tabs>
          <w:tab w:val="num" w:pos="0"/>
        </w:tabs>
        <w:ind w:left="0" w:firstLine="0"/>
      </w:pPr>
    </w:lvl>
    <w:lvl w:ilvl="4">
      <w:start w:val="1"/>
      <w:numFmt w:val="decimal"/>
      <w:pStyle w:val="Kop5"/>
      <w:lvlText w:val="%1.%2.%3.%4.%5"/>
      <w:lvlJc w:val="left"/>
      <w:pPr>
        <w:tabs>
          <w:tab w:val="num" w:pos="0"/>
        </w:tabs>
        <w:ind w:left="0" w:firstLine="0"/>
      </w:pPr>
    </w:lvl>
    <w:lvl w:ilvl="5">
      <w:start w:val="1"/>
      <w:numFmt w:val="decimal"/>
      <w:pStyle w:val="Kop6"/>
      <w:lvlText w:val="%1.%2.%3.%4.%5.%6"/>
      <w:lvlJc w:val="left"/>
      <w:pPr>
        <w:tabs>
          <w:tab w:val="num" w:pos="0"/>
        </w:tabs>
        <w:ind w:left="0" w:firstLine="0"/>
      </w:pPr>
    </w:lvl>
    <w:lvl w:ilvl="6">
      <w:start w:val="1"/>
      <w:numFmt w:val="decimal"/>
      <w:pStyle w:val="Kop7"/>
      <w:lvlText w:val="%1.%2.%3.%4.%5.%6.%7"/>
      <w:lvlJc w:val="left"/>
      <w:pPr>
        <w:tabs>
          <w:tab w:val="num" w:pos="0"/>
        </w:tabs>
        <w:ind w:left="0" w:firstLine="0"/>
      </w:pPr>
    </w:lvl>
    <w:lvl w:ilvl="7">
      <w:start w:val="1"/>
      <w:numFmt w:val="decimal"/>
      <w:pStyle w:val="Kop8"/>
      <w:lvlText w:val="%1.%2.%3.%4.%5.%6.%7.%8"/>
      <w:lvlJc w:val="left"/>
      <w:pPr>
        <w:tabs>
          <w:tab w:val="num" w:pos="0"/>
        </w:tabs>
        <w:ind w:left="0" w:firstLine="0"/>
      </w:pPr>
    </w:lvl>
    <w:lvl w:ilvl="8">
      <w:start w:val="1"/>
      <w:numFmt w:val="decimal"/>
      <w:pStyle w:val="Kop9"/>
      <w:lvlText w:val="%1.%2.%3.%4.%5.%6.%7.%8.%9"/>
      <w:lvlJc w:val="left"/>
      <w:pPr>
        <w:tabs>
          <w:tab w:val="num" w:pos="0"/>
        </w:tabs>
        <w:ind w:left="0" w:firstLine="0"/>
      </w:pPr>
    </w:lvl>
  </w:abstractNum>
  <w:abstractNum w:abstractNumId="1" w15:restartNumberingAfterBreak="0">
    <w:nsid w:val="00000002"/>
    <w:multiLevelType w:val="singleLevel"/>
    <w:tmpl w:val="00000002"/>
    <w:lvl w:ilvl="0">
      <w:start w:val="1"/>
      <w:numFmt w:val="bullet"/>
      <w:pStyle w:val="Lijstopsomteken31"/>
      <w:lvlText w:val=""/>
      <w:lvlJc w:val="left"/>
      <w:pPr>
        <w:tabs>
          <w:tab w:val="num" w:pos="926"/>
        </w:tabs>
        <w:ind w:left="926" w:hanging="360"/>
      </w:pPr>
      <w:rPr>
        <w:rFonts w:ascii="Symbol" w:hAnsi="Symbol"/>
      </w:rPr>
    </w:lvl>
  </w:abstractNum>
  <w:abstractNum w:abstractNumId="2" w15:restartNumberingAfterBreak="0">
    <w:nsid w:val="00000003"/>
    <w:multiLevelType w:val="multilevel"/>
    <w:tmpl w:val="00000003"/>
    <w:lvl w:ilvl="0">
      <w:start w:val="1"/>
      <w:numFmt w:val="decimal"/>
      <w:pStyle w:val="Bullet"/>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0000000B"/>
    <w:multiLevelType w:val="singleLevel"/>
    <w:tmpl w:val="0000000B"/>
    <w:name w:val="WW8Num1"/>
    <w:lvl w:ilvl="0">
      <w:start w:val="1"/>
      <w:numFmt w:val="bullet"/>
      <w:lvlText w:val=""/>
      <w:lvlJc w:val="left"/>
      <w:pPr>
        <w:tabs>
          <w:tab w:val="num" w:pos="1080"/>
        </w:tabs>
        <w:ind w:left="1080" w:hanging="360"/>
      </w:pPr>
      <w:rPr>
        <w:rFonts w:ascii="Symbol" w:hAnsi="Symbol"/>
      </w:rPr>
    </w:lvl>
  </w:abstractNum>
  <w:abstractNum w:abstractNumId="4" w15:restartNumberingAfterBreak="0">
    <w:nsid w:val="0000000C"/>
    <w:multiLevelType w:val="singleLevel"/>
    <w:tmpl w:val="0000000C"/>
    <w:name w:val="WW8Num2"/>
    <w:lvl w:ilvl="0">
      <w:start w:val="1"/>
      <w:numFmt w:val="bullet"/>
      <w:lvlText w:val=""/>
      <w:lvlJc w:val="left"/>
      <w:pPr>
        <w:tabs>
          <w:tab w:val="num" w:pos="1080"/>
        </w:tabs>
        <w:ind w:left="1080" w:hanging="360"/>
      </w:pPr>
      <w:rPr>
        <w:rFonts w:ascii="Symbol" w:hAnsi="Symbol"/>
      </w:rPr>
    </w:lvl>
  </w:abstractNum>
  <w:abstractNum w:abstractNumId="5" w15:restartNumberingAfterBreak="0">
    <w:nsid w:val="0000000D"/>
    <w:multiLevelType w:val="singleLevel"/>
    <w:tmpl w:val="0000000D"/>
    <w:name w:val="WW8Num3"/>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E"/>
    <w:multiLevelType w:val="singleLevel"/>
    <w:tmpl w:val="0000000E"/>
    <w:name w:val="WW8Num4"/>
    <w:lvl w:ilvl="0">
      <w:start w:val="1"/>
      <w:numFmt w:val="bullet"/>
      <w:lvlText w:val=""/>
      <w:lvlJc w:val="left"/>
      <w:pPr>
        <w:tabs>
          <w:tab w:val="num" w:pos="1080"/>
        </w:tabs>
        <w:ind w:left="1080" w:hanging="360"/>
      </w:pPr>
      <w:rPr>
        <w:rFonts w:ascii="Symbol" w:hAnsi="Symbol"/>
      </w:rPr>
    </w:lvl>
  </w:abstractNum>
  <w:abstractNum w:abstractNumId="7" w15:restartNumberingAfterBreak="0">
    <w:nsid w:val="0000000F"/>
    <w:multiLevelType w:val="singleLevel"/>
    <w:tmpl w:val="0000000F"/>
    <w:name w:val="WW8Num5"/>
    <w:lvl w:ilvl="0">
      <w:start w:val="1"/>
      <w:numFmt w:val="bullet"/>
      <w:lvlText w:val=""/>
      <w:lvlJc w:val="left"/>
      <w:pPr>
        <w:tabs>
          <w:tab w:val="num" w:pos="1080"/>
        </w:tabs>
        <w:ind w:left="1080" w:hanging="360"/>
      </w:pPr>
      <w:rPr>
        <w:rFonts w:ascii="Symbol" w:hAnsi="Symbol"/>
      </w:rPr>
    </w:lvl>
  </w:abstractNum>
  <w:abstractNum w:abstractNumId="8" w15:restartNumberingAfterBreak="0">
    <w:nsid w:val="00000010"/>
    <w:multiLevelType w:val="singleLevel"/>
    <w:tmpl w:val="00000010"/>
    <w:name w:val="WW8Num6"/>
    <w:lvl w:ilvl="0">
      <w:start w:val="1"/>
      <w:numFmt w:val="bullet"/>
      <w:lvlText w:val=""/>
      <w:lvlJc w:val="left"/>
      <w:pPr>
        <w:tabs>
          <w:tab w:val="num" w:pos="1080"/>
        </w:tabs>
        <w:ind w:left="1080" w:hanging="360"/>
      </w:pPr>
      <w:rPr>
        <w:rFonts w:ascii="Symbol" w:hAnsi="Symbol"/>
      </w:rPr>
    </w:lvl>
  </w:abstractNum>
  <w:abstractNum w:abstractNumId="9" w15:restartNumberingAfterBreak="0">
    <w:nsid w:val="00000011"/>
    <w:multiLevelType w:val="singleLevel"/>
    <w:tmpl w:val="00000011"/>
    <w:name w:val="WW8Num7"/>
    <w:lvl w:ilvl="0">
      <w:start w:val="1"/>
      <w:numFmt w:val="bullet"/>
      <w:lvlText w:val=""/>
      <w:lvlJc w:val="left"/>
      <w:pPr>
        <w:tabs>
          <w:tab w:val="num" w:pos="1080"/>
        </w:tabs>
        <w:ind w:left="1080" w:hanging="360"/>
      </w:pPr>
      <w:rPr>
        <w:rFonts w:ascii="Symbol" w:hAnsi="Symbol"/>
      </w:rPr>
    </w:lvl>
  </w:abstractNum>
  <w:abstractNum w:abstractNumId="10" w15:restartNumberingAfterBreak="0">
    <w:nsid w:val="00000012"/>
    <w:multiLevelType w:val="singleLevel"/>
    <w:tmpl w:val="00000012"/>
    <w:name w:val="WW8Num8"/>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13"/>
    <w:multiLevelType w:val="singleLevel"/>
    <w:tmpl w:val="00000013"/>
    <w:name w:val="WW8Num9"/>
    <w:lvl w:ilvl="0">
      <w:start w:val="1"/>
      <w:numFmt w:val="bullet"/>
      <w:lvlText w:val=""/>
      <w:lvlJc w:val="left"/>
      <w:pPr>
        <w:tabs>
          <w:tab w:val="num" w:pos="1080"/>
        </w:tabs>
        <w:ind w:left="1080" w:hanging="360"/>
      </w:pPr>
      <w:rPr>
        <w:rFonts w:ascii="Symbol" w:hAnsi="Symbol"/>
      </w:rPr>
    </w:lvl>
  </w:abstractNum>
  <w:abstractNum w:abstractNumId="12" w15:restartNumberingAfterBreak="0">
    <w:nsid w:val="00000014"/>
    <w:multiLevelType w:val="singleLevel"/>
    <w:tmpl w:val="00000014"/>
    <w:name w:val="WW8Num10"/>
    <w:lvl w:ilvl="0">
      <w:start w:val="1"/>
      <w:numFmt w:val="bullet"/>
      <w:lvlText w:val=""/>
      <w:lvlJc w:val="left"/>
      <w:pPr>
        <w:tabs>
          <w:tab w:val="num" w:pos="360"/>
        </w:tabs>
        <w:ind w:left="340" w:hanging="340"/>
      </w:pPr>
      <w:rPr>
        <w:rFonts w:ascii="Wingdings" w:hAnsi="Wingdings"/>
      </w:rPr>
    </w:lvl>
  </w:abstractNum>
  <w:abstractNum w:abstractNumId="13" w15:restartNumberingAfterBreak="0">
    <w:nsid w:val="00000015"/>
    <w:multiLevelType w:val="singleLevel"/>
    <w:tmpl w:val="00000015"/>
    <w:name w:val="WW8Num11"/>
    <w:lvl w:ilvl="0">
      <w:start w:val="1"/>
      <w:numFmt w:val="bullet"/>
      <w:lvlText w:val=""/>
      <w:lvlJc w:val="left"/>
      <w:pPr>
        <w:tabs>
          <w:tab w:val="num" w:pos="1080"/>
        </w:tabs>
        <w:ind w:left="1080" w:hanging="360"/>
      </w:pPr>
      <w:rPr>
        <w:rFonts w:ascii="Symbol" w:hAnsi="Symbol"/>
      </w:rPr>
    </w:lvl>
  </w:abstractNum>
  <w:abstractNum w:abstractNumId="14" w15:restartNumberingAfterBreak="0">
    <w:nsid w:val="00000016"/>
    <w:multiLevelType w:val="singleLevel"/>
    <w:tmpl w:val="00000016"/>
    <w:name w:val="WW8Num12"/>
    <w:lvl w:ilvl="0">
      <w:start w:val="1"/>
      <w:numFmt w:val="bullet"/>
      <w:lvlText w:val=""/>
      <w:lvlJc w:val="left"/>
      <w:pPr>
        <w:tabs>
          <w:tab w:val="num" w:pos="1080"/>
        </w:tabs>
        <w:ind w:left="1080" w:hanging="360"/>
      </w:pPr>
      <w:rPr>
        <w:rFonts w:ascii="Symbol" w:hAnsi="Symbol"/>
      </w:rPr>
    </w:lvl>
  </w:abstractNum>
  <w:abstractNum w:abstractNumId="15" w15:restartNumberingAfterBreak="0">
    <w:nsid w:val="00000017"/>
    <w:multiLevelType w:val="singleLevel"/>
    <w:tmpl w:val="00000017"/>
    <w:name w:val="WW8Num13"/>
    <w:lvl w:ilvl="0">
      <w:start w:val="1"/>
      <w:numFmt w:val="bullet"/>
      <w:lvlText w:val=""/>
      <w:lvlJc w:val="left"/>
      <w:pPr>
        <w:tabs>
          <w:tab w:val="num" w:pos="360"/>
        </w:tabs>
        <w:ind w:left="360" w:hanging="360"/>
      </w:pPr>
      <w:rPr>
        <w:rFonts w:ascii="Symbol" w:hAnsi="Symbol"/>
      </w:rPr>
    </w:lvl>
  </w:abstractNum>
  <w:abstractNum w:abstractNumId="16" w15:restartNumberingAfterBreak="0">
    <w:nsid w:val="00000018"/>
    <w:multiLevelType w:val="singleLevel"/>
    <w:tmpl w:val="00000018"/>
    <w:name w:val="WW8Num14"/>
    <w:lvl w:ilvl="0">
      <w:start w:val="1"/>
      <w:numFmt w:val="lowerLetter"/>
      <w:lvlText w:val="%1)"/>
      <w:lvlJc w:val="left"/>
      <w:pPr>
        <w:tabs>
          <w:tab w:val="num" w:pos="1080"/>
        </w:tabs>
        <w:ind w:left="1080" w:hanging="360"/>
      </w:pPr>
    </w:lvl>
  </w:abstractNum>
  <w:abstractNum w:abstractNumId="17" w15:restartNumberingAfterBreak="0">
    <w:nsid w:val="00000019"/>
    <w:multiLevelType w:val="singleLevel"/>
    <w:tmpl w:val="00000019"/>
    <w:name w:val="WW8Num15"/>
    <w:lvl w:ilvl="0">
      <w:start w:val="1"/>
      <w:numFmt w:val="decimal"/>
      <w:lvlText w:val="%1."/>
      <w:lvlJc w:val="left"/>
      <w:pPr>
        <w:tabs>
          <w:tab w:val="num" w:pos="360"/>
        </w:tabs>
        <w:ind w:left="360" w:hanging="360"/>
      </w:pPr>
    </w:lvl>
  </w:abstractNum>
  <w:abstractNum w:abstractNumId="18" w15:restartNumberingAfterBreak="0">
    <w:nsid w:val="0000001A"/>
    <w:multiLevelType w:val="singleLevel"/>
    <w:tmpl w:val="0000001A"/>
    <w:name w:val="WW8Num16"/>
    <w:lvl w:ilvl="0">
      <w:start w:val="1"/>
      <w:numFmt w:val="bullet"/>
      <w:lvlText w:val=""/>
      <w:lvlJc w:val="left"/>
      <w:pPr>
        <w:tabs>
          <w:tab w:val="num" w:pos="720"/>
        </w:tabs>
        <w:ind w:left="700" w:hanging="340"/>
      </w:pPr>
      <w:rPr>
        <w:rFonts w:ascii="Wingdings" w:hAnsi="Wingdings"/>
      </w:rPr>
    </w:lvl>
  </w:abstractNum>
  <w:abstractNum w:abstractNumId="19" w15:restartNumberingAfterBreak="0">
    <w:nsid w:val="0000001B"/>
    <w:multiLevelType w:val="singleLevel"/>
    <w:tmpl w:val="0000001B"/>
    <w:name w:val="WW8Num17"/>
    <w:lvl w:ilvl="0">
      <w:start w:val="1"/>
      <w:numFmt w:val="bullet"/>
      <w:lvlText w:val=""/>
      <w:lvlJc w:val="left"/>
      <w:pPr>
        <w:tabs>
          <w:tab w:val="num" w:pos="1080"/>
        </w:tabs>
        <w:ind w:left="1080" w:hanging="360"/>
      </w:pPr>
      <w:rPr>
        <w:rFonts w:ascii="Symbol" w:hAnsi="Symbol"/>
      </w:rPr>
    </w:lvl>
  </w:abstractNum>
  <w:abstractNum w:abstractNumId="20" w15:restartNumberingAfterBreak="0">
    <w:nsid w:val="0000001C"/>
    <w:multiLevelType w:val="singleLevel"/>
    <w:tmpl w:val="0000001C"/>
    <w:name w:val="WW8Num18"/>
    <w:lvl w:ilvl="0">
      <w:start w:val="1"/>
      <w:numFmt w:val="bullet"/>
      <w:lvlText w:val=""/>
      <w:lvlJc w:val="left"/>
      <w:pPr>
        <w:tabs>
          <w:tab w:val="num" w:pos="360"/>
        </w:tabs>
        <w:ind w:left="360" w:hanging="360"/>
      </w:pPr>
      <w:rPr>
        <w:rFonts w:ascii="Symbol" w:hAnsi="Symbol"/>
      </w:rPr>
    </w:lvl>
  </w:abstractNum>
  <w:abstractNum w:abstractNumId="21" w15:restartNumberingAfterBreak="0">
    <w:nsid w:val="0000001D"/>
    <w:multiLevelType w:val="singleLevel"/>
    <w:tmpl w:val="0000001D"/>
    <w:name w:val="WW8Num21"/>
    <w:lvl w:ilvl="0">
      <w:start w:val="1"/>
      <w:numFmt w:val="bullet"/>
      <w:lvlText w:val=""/>
      <w:lvlJc w:val="left"/>
      <w:pPr>
        <w:tabs>
          <w:tab w:val="num" w:pos="1080"/>
        </w:tabs>
        <w:ind w:left="1080" w:hanging="360"/>
      </w:pPr>
      <w:rPr>
        <w:rFonts w:ascii="Symbol" w:hAnsi="Symbol"/>
      </w:rPr>
    </w:lvl>
  </w:abstractNum>
  <w:abstractNum w:abstractNumId="22" w15:restartNumberingAfterBreak="0">
    <w:nsid w:val="0000001E"/>
    <w:multiLevelType w:val="singleLevel"/>
    <w:tmpl w:val="0000001E"/>
    <w:name w:val="WW8Num22"/>
    <w:lvl w:ilvl="0">
      <w:start w:val="1"/>
      <w:numFmt w:val="bullet"/>
      <w:lvlText w:val=""/>
      <w:lvlJc w:val="left"/>
      <w:pPr>
        <w:tabs>
          <w:tab w:val="num" w:pos="720"/>
        </w:tabs>
        <w:ind w:left="700" w:hanging="340"/>
      </w:pPr>
      <w:rPr>
        <w:rFonts w:ascii="Wingdings" w:hAnsi="Wingdings"/>
      </w:rPr>
    </w:lvl>
  </w:abstractNum>
  <w:abstractNum w:abstractNumId="23" w15:restartNumberingAfterBreak="0">
    <w:nsid w:val="0000001F"/>
    <w:multiLevelType w:val="singleLevel"/>
    <w:tmpl w:val="0000001F"/>
    <w:name w:val="WW8Num23"/>
    <w:lvl w:ilvl="0">
      <w:start w:val="1"/>
      <w:numFmt w:val="bullet"/>
      <w:pStyle w:val="BulletIndent"/>
      <w:lvlText w:val=""/>
      <w:lvlJc w:val="left"/>
      <w:pPr>
        <w:tabs>
          <w:tab w:val="num" w:pos="0"/>
        </w:tabs>
        <w:ind w:left="1134" w:hanging="283"/>
      </w:pPr>
      <w:rPr>
        <w:rFonts w:ascii="Symbol" w:hAnsi="Symbol"/>
      </w:rPr>
    </w:lvl>
  </w:abstractNum>
  <w:abstractNum w:abstractNumId="24" w15:restartNumberingAfterBreak="0">
    <w:nsid w:val="00000020"/>
    <w:multiLevelType w:val="singleLevel"/>
    <w:tmpl w:val="00000020"/>
    <w:name w:val="WW8Num24"/>
    <w:lvl w:ilvl="0">
      <w:start w:val="1"/>
      <w:numFmt w:val="bullet"/>
      <w:lvlText w:val=""/>
      <w:lvlJc w:val="left"/>
      <w:pPr>
        <w:tabs>
          <w:tab w:val="num" w:pos="1080"/>
        </w:tabs>
        <w:ind w:left="1080" w:hanging="360"/>
      </w:pPr>
      <w:rPr>
        <w:rFonts w:ascii="Symbol" w:hAnsi="Symbol"/>
      </w:rPr>
    </w:lvl>
  </w:abstractNum>
  <w:abstractNum w:abstractNumId="25" w15:restartNumberingAfterBreak="0">
    <w:nsid w:val="00000021"/>
    <w:multiLevelType w:val="singleLevel"/>
    <w:tmpl w:val="00000021"/>
    <w:name w:val="WW8Num25"/>
    <w:lvl w:ilvl="0">
      <w:start w:val="1"/>
      <w:numFmt w:val="lowerLetter"/>
      <w:lvlText w:val="%1)"/>
      <w:lvlJc w:val="left"/>
      <w:pPr>
        <w:tabs>
          <w:tab w:val="num" w:pos="1080"/>
        </w:tabs>
        <w:ind w:left="1080" w:hanging="360"/>
      </w:pPr>
    </w:lvl>
  </w:abstractNum>
  <w:abstractNum w:abstractNumId="26" w15:restartNumberingAfterBreak="0">
    <w:nsid w:val="00000022"/>
    <w:multiLevelType w:val="singleLevel"/>
    <w:tmpl w:val="00000022"/>
    <w:name w:val="WW8Num26"/>
    <w:lvl w:ilvl="0">
      <w:start w:val="1"/>
      <w:numFmt w:val="bullet"/>
      <w:lvlText w:val=""/>
      <w:lvlJc w:val="left"/>
      <w:pPr>
        <w:tabs>
          <w:tab w:val="num" w:pos="1080"/>
        </w:tabs>
        <w:ind w:left="1080" w:hanging="360"/>
      </w:pPr>
      <w:rPr>
        <w:rFonts w:ascii="Symbol" w:hAnsi="Symbol"/>
      </w:rPr>
    </w:lvl>
  </w:abstractNum>
  <w:abstractNum w:abstractNumId="27" w15:restartNumberingAfterBreak="0">
    <w:nsid w:val="00000023"/>
    <w:multiLevelType w:val="singleLevel"/>
    <w:tmpl w:val="00000023"/>
    <w:name w:val="WW8Num27"/>
    <w:lvl w:ilvl="0">
      <w:start w:val="1"/>
      <w:numFmt w:val="bullet"/>
      <w:lvlText w:val=""/>
      <w:lvlJc w:val="left"/>
      <w:pPr>
        <w:tabs>
          <w:tab w:val="num" w:pos="1080"/>
        </w:tabs>
        <w:ind w:left="1080" w:hanging="360"/>
      </w:pPr>
      <w:rPr>
        <w:rFonts w:ascii="Symbol" w:hAnsi="Symbol"/>
      </w:rPr>
    </w:lvl>
  </w:abstractNum>
  <w:abstractNum w:abstractNumId="28" w15:restartNumberingAfterBreak="0">
    <w:nsid w:val="00000024"/>
    <w:multiLevelType w:val="singleLevel"/>
    <w:tmpl w:val="00000024"/>
    <w:name w:val="WW8Num28"/>
    <w:lvl w:ilvl="0">
      <w:start w:val="1"/>
      <w:numFmt w:val="bullet"/>
      <w:lvlText w:val=""/>
      <w:lvlJc w:val="left"/>
      <w:pPr>
        <w:tabs>
          <w:tab w:val="num" w:pos="1080"/>
        </w:tabs>
        <w:ind w:left="1080" w:hanging="360"/>
      </w:pPr>
      <w:rPr>
        <w:rFonts w:ascii="Symbol" w:hAnsi="Symbol"/>
      </w:rPr>
    </w:lvl>
  </w:abstractNum>
  <w:abstractNum w:abstractNumId="29" w15:restartNumberingAfterBreak="0">
    <w:nsid w:val="00000025"/>
    <w:multiLevelType w:val="singleLevel"/>
    <w:tmpl w:val="00000025"/>
    <w:name w:val="WW8Num29"/>
    <w:lvl w:ilvl="0">
      <w:start w:val="1"/>
      <w:numFmt w:val="bullet"/>
      <w:lvlText w:val=""/>
      <w:lvlJc w:val="left"/>
      <w:pPr>
        <w:tabs>
          <w:tab w:val="num" w:pos="360"/>
        </w:tabs>
        <w:ind w:left="360" w:hanging="360"/>
      </w:pPr>
      <w:rPr>
        <w:rFonts w:ascii="Symbol" w:hAnsi="Symbol"/>
      </w:rPr>
    </w:lvl>
  </w:abstractNum>
  <w:abstractNum w:abstractNumId="30" w15:restartNumberingAfterBreak="0">
    <w:nsid w:val="00000026"/>
    <w:multiLevelType w:val="singleLevel"/>
    <w:tmpl w:val="00000026"/>
    <w:name w:val="WW8Num30"/>
    <w:lvl w:ilvl="0">
      <w:start w:val="1"/>
      <w:numFmt w:val="bullet"/>
      <w:lvlText w:val=""/>
      <w:lvlJc w:val="left"/>
      <w:pPr>
        <w:tabs>
          <w:tab w:val="num" w:pos="1080"/>
        </w:tabs>
        <w:ind w:left="1080" w:hanging="360"/>
      </w:pPr>
      <w:rPr>
        <w:rFonts w:ascii="Symbol" w:hAnsi="Symbol"/>
      </w:rPr>
    </w:lvl>
  </w:abstractNum>
  <w:abstractNum w:abstractNumId="31" w15:restartNumberingAfterBreak="0">
    <w:nsid w:val="00000027"/>
    <w:multiLevelType w:val="singleLevel"/>
    <w:tmpl w:val="00000027"/>
    <w:name w:val="WW8Num31"/>
    <w:lvl w:ilvl="0">
      <w:start w:val="1"/>
      <w:numFmt w:val="lowerLetter"/>
      <w:lvlText w:val="%1)"/>
      <w:lvlJc w:val="left"/>
      <w:pPr>
        <w:tabs>
          <w:tab w:val="num" w:pos="1080"/>
        </w:tabs>
        <w:ind w:left="1080" w:hanging="360"/>
      </w:pPr>
    </w:lvl>
  </w:abstractNum>
  <w:abstractNum w:abstractNumId="32" w15:restartNumberingAfterBreak="0">
    <w:nsid w:val="00000028"/>
    <w:multiLevelType w:val="multilevel"/>
    <w:tmpl w:val="00000028"/>
    <w:name w:val="WW8Num32"/>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3" w15:restartNumberingAfterBreak="0">
    <w:nsid w:val="00000029"/>
    <w:multiLevelType w:val="singleLevel"/>
    <w:tmpl w:val="00000029"/>
    <w:name w:val="WW8Num33"/>
    <w:lvl w:ilvl="0">
      <w:start w:val="1"/>
      <w:numFmt w:val="decimal"/>
      <w:lvlText w:val="%1."/>
      <w:lvlJc w:val="left"/>
      <w:pPr>
        <w:tabs>
          <w:tab w:val="num" w:pos="360"/>
        </w:tabs>
        <w:ind w:left="360" w:hanging="360"/>
      </w:pPr>
    </w:lvl>
  </w:abstractNum>
  <w:abstractNum w:abstractNumId="34" w15:restartNumberingAfterBreak="0">
    <w:nsid w:val="0000002A"/>
    <w:multiLevelType w:val="singleLevel"/>
    <w:tmpl w:val="0000002A"/>
    <w:name w:val="WW8Num34"/>
    <w:lvl w:ilvl="0">
      <w:start w:val="1"/>
      <w:numFmt w:val="bullet"/>
      <w:lvlText w:val="-"/>
      <w:lvlJc w:val="left"/>
      <w:pPr>
        <w:tabs>
          <w:tab w:val="num" w:pos="0"/>
        </w:tabs>
        <w:ind w:left="360" w:hanging="360"/>
      </w:pPr>
      <w:rPr>
        <w:rFonts w:ascii="Times New Roman" w:hAnsi="Times New Roman" w:cs="Times New Roman"/>
      </w:rPr>
    </w:lvl>
  </w:abstractNum>
  <w:abstractNum w:abstractNumId="35" w15:restartNumberingAfterBreak="0">
    <w:nsid w:val="0000002B"/>
    <w:multiLevelType w:val="multilevel"/>
    <w:tmpl w:val="0000002B"/>
    <w:name w:val="WW8Num35"/>
    <w:lvl w:ilvl="0">
      <w:start w:val="1"/>
      <w:numFmt w:val="bullet"/>
      <w:pStyle w:val="Bullet1"/>
      <w:lvlText w:null="1"/>
      <w:lvlJc w:val="left"/>
      <w:pPr>
        <w:tabs>
          <w:tab w:val="num" w:pos="432"/>
        </w:tabs>
        <w:ind w:left="432" w:hanging="432"/>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0000002C"/>
    <w:multiLevelType w:val="multilevel"/>
    <w:tmpl w:val="0000002C"/>
    <w:name w:val="WW8Num36"/>
    <w:lvl w:ilvl="0">
      <w:start w:val="1"/>
      <w:numFmt w:val="none"/>
      <w:pStyle w:val="Bullet2"/>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D"/>
    <w:multiLevelType w:val="multilevel"/>
    <w:tmpl w:val="0000002D"/>
    <w:name w:val="WW8Num37"/>
    <w:lvl w:ilvl="0">
      <w:start w:val="1"/>
      <w:numFmt w:val="none"/>
      <w:pStyle w:val="Groteletters"/>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0000002E"/>
    <w:multiLevelType w:val="multilevel"/>
    <w:tmpl w:val="0000002E"/>
    <w:name w:val="WW8Num38"/>
    <w:lvl w:ilvl="0">
      <w:start w:val="1"/>
      <w:numFmt w:val="decimal"/>
      <w:pStyle w:val="Number"/>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0000002F"/>
    <w:multiLevelType w:val="multilevel"/>
    <w:tmpl w:val="0000002F"/>
    <w:name w:val="WW8Num39"/>
    <w:lvl w:ilvl="0">
      <w:start w:val="1"/>
      <w:numFmt w:val="decimal"/>
      <w:pStyle w:val="NumberIndent"/>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00000030"/>
    <w:multiLevelType w:val="multilevel"/>
    <w:tmpl w:val="00000030"/>
    <w:name w:val="WW8Num40"/>
    <w:lvl w:ilvl="0">
      <w:start w:val="1"/>
      <w:numFmt w:val="none"/>
      <w:pStyle w:val="Opsomming"/>
      <w:suff w:val="nothing"/>
      <w:lvlText w:val=""/>
      <w:lvlJc w:val="left"/>
      <w:pPr>
        <w:tabs>
          <w:tab w:val="num" w:pos="284"/>
        </w:tabs>
        <w:ind w:left="284" w:hanging="28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004D49B0"/>
    <w:multiLevelType w:val="hybridMultilevel"/>
    <w:tmpl w:val="310E6E06"/>
    <w:name w:val="WW8Num42"/>
    <w:lvl w:ilvl="0" w:tplc="B9580DAE">
      <w:start w:val="1"/>
      <w:numFmt w:val="bullet"/>
      <w:lvlText w:val=""/>
      <w:lvlJc w:val="left"/>
      <w:pPr>
        <w:tabs>
          <w:tab w:val="num" w:pos="1440"/>
        </w:tabs>
        <w:ind w:left="1440" w:hanging="360"/>
      </w:pPr>
      <w:rPr>
        <w:rFonts w:ascii="Symbol" w:hAnsi="Symbol" w:hint="default"/>
      </w:rPr>
    </w:lvl>
    <w:lvl w:ilvl="1" w:tplc="19681038" w:tentative="1">
      <w:start w:val="1"/>
      <w:numFmt w:val="bullet"/>
      <w:lvlText w:val="o"/>
      <w:lvlJc w:val="left"/>
      <w:pPr>
        <w:tabs>
          <w:tab w:val="num" w:pos="2160"/>
        </w:tabs>
        <w:ind w:left="2160" w:hanging="360"/>
      </w:pPr>
      <w:rPr>
        <w:rFonts w:ascii="Courier New" w:hAnsi="Courier New" w:cs="Courier New" w:hint="default"/>
      </w:rPr>
    </w:lvl>
    <w:lvl w:ilvl="2" w:tplc="913EA540" w:tentative="1">
      <w:start w:val="1"/>
      <w:numFmt w:val="bullet"/>
      <w:lvlText w:val=""/>
      <w:lvlJc w:val="left"/>
      <w:pPr>
        <w:tabs>
          <w:tab w:val="num" w:pos="2880"/>
        </w:tabs>
        <w:ind w:left="2880" w:hanging="360"/>
      </w:pPr>
      <w:rPr>
        <w:rFonts w:ascii="Wingdings" w:hAnsi="Wingdings" w:hint="default"/>
      </w:rPr>
    </w:lvl>
    <w:lvl w:ilvl="3" w:tplc="28267CC2" w:tentative="1">
      <w:start w:val="1"/>
      <w:numFmt w:val="bullet"/>
      <w:lvlText w:val=""/>
      <w:lvlJc w:val="left"/>
      <w:pPr>
        <w:tabs>
          <w:tab w:val="num" w:pos="3600"/>
        </w:tabs>
        <w:ind w:left="3600" w:hanging="360"/>
      </w:pPr>
      <w:rPr>
        <w:rFonts w:ascii="Symbol" w:hAnsi="Symbol" w:hint="default"/>
      </w:rPr>
    </w:lvl>
    <w:lvl w:ilvl="4" w:tplc="BF9AFEF8" w:tentative="1">
      <w:start w:val="1"/>
      <w:numFmt w:val="bullet"/>
      <w:lvlText w:val="o"/>
      <w:lvlJc w:val="left"/>
      <w:pPr>
        <w:tabs>
          <w:tab w:val="num" w:pos="4320"/>
        </w:tabs>
        <w:ind w:left="4320" w:hanging="360"/>
      </w:pPr>
      <w:rPr>
        <w:rFonts w:ascii="Courier New" w:hAnsi="Courier New" w:cs="Courier New" w:hint="default"/>
      </w:rPr>
    </w:lvl>
    <w:lvl w:ilvl="5" w:tplc="21B6BFFA" w:tentative="1">
      <w:start w:val="1"/>
      <w:numFmt w:val="bullet"/>
      <w:lvlText w:val=""/>
      <w:lvlJc w:val="left"/>
      <w:pPr>
        <w:tabs>
          <w:tab w:val="num" w:pos="5040"/>
        </w:tabs>
        <w:ind w:left="5040" w:hanging="360"/>
      </w:pPr>
      <w:rPr>
        <w:rFonts w:ascii="Wingdings" w:hAnsi="Wingdings" w:hint="default"/>
      </w:rPr>
    </w:lvl>
    <w:lvl w:ilvl="6" w:tplc="5F5A8178" w:tentative="1">
      <w:start w:val="1"/>
      <w:numFmt w:val="bullet"/>
      <w:lvlText w:val=""/>
      <w:lvlJc w:val="left"/>
      <w:pPr>
        <w:tabs>
          <w:tab w:val="num" w:pos="5760"/>
        </w:tabs>
        <w:ind w:left="5760" w:hanging="360"/>
      </w:pPr>
      <w:rPr>
        <w:rFonts w:ascii="Symbol" w:hAnsi="Symbol" w:hint="default"/>
      </w:rPr>
    </w:lvl>
    <w:lvl w:ilvl="7" w:tplc="4F3ABA6E" w:tentative="1">
      <w:start w:val="1"/>
      <w:numFmt w:val="bullet"/>
      <w:lvlText w:val="o"/>
      <w:lvlJc w:val="left"/>
      <w:pPr>
        <w:tabs>
          <w:tab w:val="num" w:pos="6480"/>
        </w:tabs>
        <w:ind w:left="6480" w:hanging="360"/>
      </w:pPr>
      <w:rPr>
        <w:rFonts w:ascii="Courier New" w:hAnsi="Courier New" w:cs="Courier New" w:hint="default"/>
      </w:rPr>
    </w:lvl>
    <w:lvl w:ilvl="8" w:tplc="93E8BC0E"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012D48CE"/>
    <w:multiLevelType w:val="hybridMultilevel"/>
    <w:tmpl w:val="7CE4C810"/>
    <w:name w:val="WW8Num43"/>
    <w:lvl w:ilvl="0" w:tplc="2CD8E2EC">
      <w:start w:val="1"/>
      <w:numFmt w:val="bullet"/>
      <w:lvlText w:val=""/>
      <w:lvlJc w:val="left"/>
      <w:pPr>
        <w:tabs>
          <w:tab w:val="num" w:pos="1440"/>
        </w:tabs>
        <w:ind w:left="1440" w:hanging="360"/>
      </w:pPr>
      <w:rPr>
        <w:rFonts w:ascii="Symbol" w:hAnsi="Symbol" w:hint="default"/>
      </w:rPr>
    </w:lvl>
    <w:lvl w:ilvl="1" w:tplc="F7B8E29E" w:tentative="1">
      <w:start w:val="1"/>
      <w:numFmt w:val="bullet"/>
      <w:lvlText w:val="o"/>
      <w:lvlJc w:val="left"/>
      <w:pPr>
        <w:tabs>
          <w:tab w:val="num" w:pos="2160"/>
        </w:tabs>
        <w:ind w:left="2160" w:hanging="360"/>
      </w:pPr>
      <w:rPr>
        <w:rFonts w:ascii="Courier New" w:hAnsi="Courier New" w:cs="Courier New" w:hint="default"/>
      </w:rPr>
    </w:lvl>
    <w:lvl w:ilvl="2" w:tplc="66AC61BA" w:tentative="1">
      <w:start w:val="1"/>
      <w:numFmt w:val="bullet"/>
      <w:lvlText w:val=""/>
      <w:lvlJc w:val="left"/>
      <w:pPr>
        <w:tabs>
          <w:tab w:val="num" w:pos="2880"/>
        </w:tabs>
        <w:ind w:left="2880" w:hanging="360"/>
      </w:pPr>
      <w:rPr>
        <w:rFonts w:ascii="Wingdings" w:hAnsi="Wingdings" w:hint="default"/>
      </w:rPr>
    </w:lvl>
    <w:lvl w:ilvl="3" w:tplc="B6B255FE" w:tentative="1">
      <w:start w:val="1"/>
      <w:numFmt w:val="bullet"/>
      <w:lvlText w:val=""/>
      <w:lvlJc w:val="left"/>
      <w:pPr>
        <w:tabs>
          <w:tab w:val="num" w:pos="3600"/>
        </w:tabs>
        <w:ind w:left="3600" w:hanging="360"/>
      </w:pPr>
      <w:rPr>
        <w:rFonts w:ascii="Symbol" w:hAnsi="Symbol" w:hint="default"/>
      </w:rPr>
    </w:lvl>
    <w:lvl w:ilvl="4" w:tplc="6C9C3FE6" w:tentative="1">
      <w:start w:val="1"/>
      <w:numFmt w:val="bullet"/>
      <w:lvlText w:val="o"/>
      <w:lvlJc w:val="left"/>
      <w:pPr>
        <w:tabs>
          <w:tab w:val="num" w:pos="4320"/>
        </w:tabs>
        <w:ind w:left="4320" w:hanging="360"/>
      </w:pPr>
      <w:rPr>
        <w:rFonts w:ascii="Courier New" w:hAnsi="Courier New" w:cs="Courier New" w:hint="default"/>
      </w:rPr>
    </w:lvl>
    <w:lvl w:ilvl="5" w:tplc="A4CA7F48" w:tentative="1">
      <w:start w:val="1"/>
      <w:numFmt w:val="bullet"/>
      <w:lvlText w:val=""/>
      <w:lvlJc w:val="left"/>
      <w:pPr>
        <w:tabs>
          <w:tab w:val="num" w:pos="5040"/>
        </w:tabs>
        <w:ind w:left="5040" w:hanging="360"/>
      </w:pPr>
      <w:rPr>
        <w:rFonts w:ascii="Wingdings" w:hAnsi="Wingdings" w:hint="default"/>
      </w:rPr>
    </w:lvl>
    <w:lvl w:ilvl="6" w:tplc="6328732A" w:tentative="1">
      <w:start w:val="1"/>
      <w:numFmt w:val="bullet"/>
      <w:lvlText w:val=""/>
      <w:lvlJc w:val="left"/>
      <w:pPr>
        <w:tabs>
          <w:tab w:val="num" w:pos="5760"/>
        </w:tabs>
        <w:ind w:left="5760" w:hanging="360"/>
      </w:pPr>
      <w:rPr>
        <w:rFonts w:ascii="Symbol" w:hAnsi="Symbol" w:hint="default"/>
      </w:rPr>
    </w:lvl>
    <w:lvl w:ilvl="7" w:tplc="6BE0FAEA" w:tentative="1">
      <w:start w:val="1"/>
      <w:numFmt w:val="bullet"/>
      <w:lvlText w:val="o"/>
      <w:lvlJc w:val="left"/>
      <w:pPr>
        <w:tabs>
          <w:tab w:val="num" w:pos="6480"/>
        </w:tabs>
        <w:ind w:left="6480" w:hanging="360"/>
      </w:pPr>
      <w:rPr>
        <w:rFonts w:ascii="Courier New" w:hAnsi="Courier New" w:cs="Courier New" w:hint="default"/>
      </w:rPr>
    </w:lvl>
    <w:lvl w:ilvl="8" w:tplc="8964333C"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03E648A8"/>
    <w:multiLevelType w:val="hybridMultilevel"/>
    <w:tmpl w:val="54C8D9B8"/>
    <w:name w:val="WW8Num44"/>
    <w:lvl w:ilvl="0" w:tplc="085AE2DC">
      <w:start w:val="1"/>
      <w:numFmt w:val="decimal"/>
      <w:lvlText w:val="%1."/>
      <w:lvlJc w:val="left"/>
      <w:pPr>
        <w:tabs>
          <w:tab w:val="num" w:pos="1080"/>
        </w:tabs>
        <w:ind w:left="1080" w:hanging="360"/>
      </w:pPr>
    </w:lvl>
    <w:lvl w:ilvl="1" w:tplc="B4D26598">
      <w:start w:val="5"/>
      <w:numFmt w:val="bullet"/>
      <w:lvlText w:val="–"/>
      <w:lvlJc w:val="left"/>
      <w:pPr>
        <w:tabs>
          <w:tab w:val="num" w:pos="1800"/>
        </w:tabs>
        <w:ind w:left="1800" w:hanging="360"/>
      </w:pPr>
      <w:rPr>
        <w:rFonts w:ascii="Times New Roman" w:eastAsia="Times New Roman" w:hAnsi="Times New Roman" w:cs="Times New Roman" w:hint="default"/>
      </w:rPr>
    </w:lvl>
    <w:lvl w:ilvl="2" w:tplc="E0A25A10">
      <w:numFmt w:val="bullet"/>
      <w:lvlText w:val="-"/>
      <w:lvlJc w:val="left"/>
      <w:pPr>
        <w:tabs>
          <w:tab w:val="num" w:pos="2700"/>
        </w:tabs>
        <w:ind w:left="2700" w:hanging="360"/>
      </w:pPr>
      <w:rPr>
        <w:rFonts w:ascii="Times New Roman" w:eastAsia="Times New Roman" w:hAnsi="Times New Roman" w:cs="Times New Roman" w:hint="default"/>
      </w:rPr>
    </w:lvl>
    <w:lvl w:ilvl="3" w:tplc="9BAA73DA" w:tentative="1">
      <w:start w:val="1"/>
      <w:numFmt w:val="decimal"/>
      <w:lvlText w:val="%4."/>
      <w:lvlJc w:val="left"/>
      <w:pPr>
        <w:tabs>
          <w:tab w:val="num" w:pos="3240"/>
        </w:tabs>
        <w:ind w:left="3240" w:hanging="360"/>
      </w:pPr>
    </w:lvl>
    <w:lvl w:ilvl="4" w:tplc="FEA49720" w:tentative="1">
      <w:start w:val="1"/>
      <w:numFmt w:val="lowerLetter"/>
      <w:lvlText w:val="%5."/>
      <w:lvlJc w:val="left"/>
      <w:pPr>
        <w:tabs>
          <w:tab w:val="num" w:pos="3960"/>
        </w:tabs>
        <w:ind w:left="3960" w:hanging="360"/>
      </w:pPr>
    </w:lvl>
    <w:lvl w:ilvl="5" w:tplc="1F24EABA" w:tentative="1">
      <w:start w:val="1"/>
      <w:numFmt w:val="lowerRoman"/>
      <w:lvlText w:val="%6."/>
      <w:lvlJc w:val="right"/>
      <w:pPr>
        <w:tabs>
          <w:tab w:val="num" w:pos="4680"/>
        </w:tabs>
        <w:ind w:left="4680" w:hanging="180"/>
      </w:pPr>
    </w:lvl>
    <w:lvl w:ilvl="6" w:tplc="6F767672" w:tentative="1">
      <w:start w:val="1"/>
      <w:numFmt w:val="decimal"/>
      <w:lvlText w:val="%7."/>
      <w:lvlJc w:val="left"/>
      <w:pPr>
        <w:tabs>
          <w:tab w:val="num" w:pos="5400"/>
        </w:tabs>
        <w:ind w:left="5400" w:hanging="360"/>
      </w:pPr>
    </w:lvl>
    <w:lvl w:ilvl="7" w:tplc="989E6E46" w:tentative="1">
      <w:start w:val="1"/>
      <w:numFmt w:val="lowerLetter"/>
      <w:lvlText w:val="%8."/>
      <w:lvlJc w:val="left"/>
      <w:pPr>
        <w:tabs>
          <w:tab w:val="num" w:pos="6120"/>
        </w:tabs>
        <w:ind w:left="6120" w:hanging="360"/>
      </w:pPr>
    </w:lvl>
    <w:lvl w:ilvl="8" w:tplc="E2CADADC" w:tentative="1">
      <w:start w:val="1"/>
      <w:numFmt w:val="lowerRoman"/>
      <w:lvlText w:val="%9."/>
      <w:lvlJc w:val="right"/>
      <w:pPr>
        <w:tabs>
          <w:tab w:val="num" w:pos="6840"/>
        </w:tabs>
        <w:ind w:left="6840" w:hanging="180"/>
      </w:pPr>
    </w:lvl>
  </w:abstractNum>
  <w:abstractNum w:abstractNumId="44" w15:restartNumberingAfterBreak="0">
    <w:nsid w:val="04D7590A"/>
    <w:multiLevelType w:val="hybridMultilevel"/>
    <w:tmpl w:val="2564C47E"/>
    <w:name w:val="WW8StyleNum"/>
    <w:lvl w:ilvl="0" w:tplc="FFFFFFFF">
      <w:start w:val="1"/>
      <w:numFmt w:val="bullet"/>
      <w:lvlText w:val=""/>
      <w:lvlJc w:val="left"/>
      <w:pPr>
        <w:tabs>
          <w:tab w:val="num" w:pos="360"/>
        </w:tabs>
        <w:ind w:left="340" w:hanging="340"/>
      </w:pPr>
      <w:rPr>
        <w:rFonts w:ascii="Wingdings" w:hAnsi="Wingdings" w:hint="default"/>
      </w:rPr>
    </w:lvl>
    <w:lvl w:ilvl="1" w:tplc="2AD47C88" w:tentative="1">
      <w:start w:val="1"/>
      <w:numFmt w:val="bullet"/>
      <w:lvlText w:val="o"/>
      <w:lvlJc w:val="left"/>
      <w:pPr>
        <w:tabs>
          <w:tab w:val="num" w:pos="1440"/>
        </w:tabs>
        <w:ind w:left="1440" w:hanging="360"/>
      </w:pPr>
      <w:rPr>
        <w:rFonts w:ascii="Courier New" w:hAnsi="Courier New" w:hint="default"/>
      </w:rPr>
    </w:lvl>
    <w:lvl w:ilvl="2" w:tplc="0B52C126"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0B3A5BB6"/>
    <w:multiLevelType w:val="hybridMultilevel"/>
    <w:tmpl w:val="1BE813D8"/>
    <w:name w:val="WW8StyleNum1"/>
    <w:lvl w:ilvl="0" w:tplc="A858DB70">
      <w:start w:val="1"/>
      <w:numFmt w:val="bullet"/>
      <w:lvlText w:val=""/>
      <w:lvlJc w:val="left"/>
      <w:pPr>
        <w:tabs>
          <w:tab w:val="num" w:pos="1080"/>
        </w:tabs>
        <w:ind w:left="1080" w:hanging="360"/>
      </w:pPr>
      <w:rPr>
        <w:rFonts w:ascii="Symbol" w:hAnsi="Symbol" w:hint="default"/>
      </w:rPr>
    </w:lvl>
    <w:lvl w:ilvl="1" w:tplc="04E892CE" w:tentative="1">
      <w:start w:val="1"/>
      <w:numFmt w:val="bullet"/>
      <w:lvlText w:val="o"/>
      <w:lvlJc w:val="left"/>
      <w:pPr>
        <w:tabs>
          <w:tab w:val="num" w:pos="1800"/>
        </w:tabs>
        <w:ind w:left="1800" w:hanging="360"/>
      </w:pPr>
      <w:rPr>
        <w:rFonts w:ascii="Courier New" w:hAnsi="Courier New" w:cs="Courier New" w:hint="default"/>
      </w:rPr>
    </w:lvl>
    <w:lvl w:ilvl="2" w:tplc="655AABCE" w:tentative="1">
      <w:start w:val="1"/>
      <w:numFmt w:val="bullet"/>
      <w:lvlText w:val=""/>
      <w:lvlJc w:val="left"/>
      <w:pPr>
        <w:tabs>
          <w:tab w:val="num" w:pos="2520"/>
        </w:tabs>
        <w:ind w:left="2520" w:hanging="360"/>
      </w:pPr>
      <w:rPr>
        <w:rFonts w:ascii="Wingdings" w:hAnsi="Wingdings" w:hint="default"/>
      </w:rPr>
    </w:lvl>
    <w:lvl w:ilvl="3" w:tplc="723CCAF8" w:tentative="1">
      <w:start w:val="1"/>
      <w:numFmt w:val="bullet"/>
      <w:lvlText w:val=""/>
      <w:lvlJc w:val="left"/>
      <w:pPr>
        <w:tabs>
          <w:tab w:val="num" w:pos="3240"/>
        </w:tabs>
        <w:ind w:left="3240" w:hanging="360"/>
      </w:pPr>
      <w:rPr>
        <w:rFonts w:ascii="Symbol" w:hAnsi="Symbol" w:hint="default"/>
      </w:rPr>
    </w:lvl>
    <w:lvl w:ilvl="4" w:tplc="3636076A" w:tentative="1">
      <w:start w:val="1"/>
      <w:numFmt w:val="bullet"/>
      <w:lvlText w:val="o"/>
      <w:lvlJc w:val="left"/>
      <w:pPr>
        <w:tabs>
          <w:tab w:val="num" w:pos="3960"/>
        </w:tabs>
        <w:ind w:left="3960" w:hanging="360"/>
      </w:pPr>
      <w:rPr>
        <w:rFonts w:ascii="Courier New" w:hAnsi="Courier New" w:cs="Courier New" w:hint="default"/>
      </w:rPr>
    </w:lvl>
    <w:lvl w:ilvl="5" w:tplc="DA06A376" w:tentative="1">
      <w:start w:val="1"/>
      <w:numFmt w:val="bullet"/>
      <w:lvlText w:val=""/>
      <w:lvlJc w:val="left"/>
      <w:pPr>
        <w:tabs>
          <w:tab w:val="num" w:pos="4680"/>
        </w:tabs>
        <w:ind w:left="4680" w:hanging="360"/>
      </w:pPr>
      <w:rPr>
        <w:rFonts w:ascii="Wingdings" w:hAnsi="Wingdings" w:hint="default"/>
      </w:rPr>
    </w:lvl>
    <w:lvl w:ilvl="6" w:tplc="4D02D0D8" w:tentative="1">
      <w:start w:val="1"/>
      <w:numFmt w:val="bullet"/>
      <w:lvlText w:val=""/>
      <w:lvlJc w:val="left"/>
      <w:pPr>
        <w:tabs>
          <w:tab w:val="num" w:pos="5400"/>
        </w:tabs>
        <w:ind w:left="5400" w:hanging="360"/>
      </w:pPr>
      <w:rPr>
        <w:rFonts w:ascii="Symbol" w:hAnsi="Symbol" w:hint="default"/>
      </w:rPr>
    </w:lvl>
    <w:lvl w:ilvl="7" w:tplc="A170D3D6" w:tentative="1">
      <w:start w:val="1"/>
      <w:numFmt w:val="bullet"/>
      <w:lvlText w:val="o"/>
      <w:lvlJc w:val="left"/>
      <w:pPr>
        <w:tabs>
          <w:tab w:val="num" w:pos="6120"/>
        </w:tabs>
        <w:ind w:left="6120" w:hanging="360"/>
      </w:pPr>
      <w:rPr>
        <w:rFonts w:ascii="Courier New" w:hAnsi="Courier New" w:cs="Courier New" w:hint="default"/>
      </w:rPr>
    </w:lvl>
    <w:lvl w:ilvl="8" w:tplc="78DABF92"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0C6D6C87"/>
    <w:multiLevelType w:val="hybridMultilevel"/>
    <w:tmpl w:val="AEAEB808"/>
    <w:name w:val="WW8StyleNum2"/>
    <w:lvl w:ilvl="0" w:tplc="506A4F86">
      <w:start w:val="1"/>
      <w:numFmt w:val="bullet"/>
      <w:lvlText w:val=""/>
      <w:lvlJc w:val="left"/>
      <w:pPr>
        <w:tabs>
          <w:tab w:val="num" w:pos="1080"/>
        </w:tabs>
        <w:ind w:left="1080" w:hanging="360"/>
      </w:pPr>
      <w:rPr>
        <w:rFonts w:ascii="Symbol" w:hAnsi="Symbol" w:hint="default"/>
      </w:rPr>
    </w:lvl>
    <w:lvl w:ilvl="1" w:tplc="357416D4" w:tentative="1">
      <w:start w:val="1"/>
      <w:numFmt w:val="bullet"/>
      <w:lvlText w:val="o"/>
      <w:lvlJc w:val="left"/>
      <w:pPr>
        <w:tabs>
          <w:tab w:val="num" w:pos="1800"/>
        </w:tabs>
        <w:ind w:left="1800" w:hanging="360"/>
      </w:pPr>
      <w:rPr>
        <w:rFonts w:ascii="Courier New" w:hAnsi="Courier New" w:cs="Courier New" w:hint="default"/>
      </w:rPr>
    </w:lvl>
    <w:lvl w:ilvl="2" w:tplc="22244542" w:tentative="1">
      <w:start w:val="1"/>
      <w:numFmt w:val="bullet"/>
      <w:lvlText w:val=""/>
      <w:lvlJc w:val="left"/>
      <w:pPr>
        <w:tabs>
          <w:tab w:val="num" w:pos="2520"/>
        </w:tabs>
        <w:ind w:left="2520" w:hanging="360"/>
      </w:pPr>
      <w:rPr>
        <w:rFonts w:ascii="Wingdings" w:hAnsi="Wingdings" w:hint="default"/>
      </w:rPr>
    </w:lvl>
    <w:lvl w:ilvl="3" w:tplc="803AD04C" w:tentative="1">
      <w:start w:val="1"/>
      <w:numFmt w:val="bullet"/>
      <w:lvlText w:val=""/>
      <w:lvlJc w:val="left"/>
      <w:pPr>
        <w:tabs>
          <w:tab w:val="num" w:pos="3240"/>
        </w:tabs>
        <w:ind w:left="3240" w:hanging="360"/>
      </w:pPr>
      <w:rPr>
        <w:rFonts w:ascii="Symbol" w:hAnsi="Symbol" w:hint="default"/>
      </w:rPr>
    </w:lvl>
    <w:lvl w:ilvl="4" w:tplc="6CD6CF64" w:tentative="1">
      <w:start w:val="1"/>
      <w:numFmt w:val="bullet"/>
      <w:lvlText w:val="o"/>
      <w:lvlJc w:val="left"/>
      <w:pPr>
        <w:tabs>
          <w:tab w:val="num" w:pos="3960"/>
        </w:tabs>
        <w:ind w:left="3960" w:hanging="360"/>
      </w:pPr>
      <w:rPr>
        <w:rFonts w:ascii="Courier New" w:hAnsi="Courier New" w:cs="Courier New" w:hint="default"/>
      </w:rPr>
    </w:lvl>
    <w:lvl w:ilvl="5" w:tplc="BE8A2C1A" w:tentative="1">
      <w:start w:val="1"/>
      <w:numFmt w:val="bullet"/>
      <w:lvlText w:val=""/>
      <w:lvlJc w:val="left"/>
      <w:pPr>
        <w:tabs>
          <w:tab w:val="num" w:pos="4680"/>
        </w:tabs>
        <w:ind w:left="4680" w:hanging="360"/>
      </w:pPr>
      <w:rPr>
        <w:rFonts w:ascii="Wingdings" w:hAnsi="Wingdings" w:hint="default"/>
      </w:rPr>
    </w:lvl>
    <w:lvl w:ilvl="6" w:tplc="253E3002" w:tentative="1">
      <w:start w:val="1"/>
      <w:numFmt w:val="bullet"/>
      <w:lvlText w:val=""/>
      <w:lvlJc w:val="left"/>
      <w:pPr>
        <w:tabs>
          <w:tab w:val="num" w:pos="5400"/>
        </w:tabs>
        <w:ind w:left="5400" w:hanging="360"/>
      </w:pPr>
      <w:rPr>
        <w:rFonts w:ascii="Symbol" w:hAnsi="Symbol" w:hint="default"/>
      </w:rPr>
    </w:lvl>
    <w:lvl w:ilvl="7" w:tplc="4296ED68" w:tentative="1">
      <w:start w:val="1"/>
      <w:numFmt w:val="bullet"/>
      <w:lvlText w:val="o"/>
      <w:lvlJc w:val="left"/>
      <w:pPr>
        <w:tabs>
          <w:tab w:val="num" w:pos="6120"/>
        </w:tabs>
        <w:ind w:left="6120" w:hanging="360"/>
      </w:pPr>
      <w:rPr>
        <w:rFonts w:ascii="Courier New" w:hAnsi="Courier New" w:cs="Courier New" w:hint="default"/>
      </w:rPr>
    </w:lvl>
    <w:lvl w:ilvl="8" w:tplc="6546A8A0"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10A65B60"/>
    <w:multiLevelType w:val="hybridMultilevel"/>
    <w:tmpl w:val="6D8E6716"/>
    <w:name w:val="WW8StyleNum3"/>
    <w:lvl w:ilvl="0" w:tplc="6884FE34">
      <w:start w:val="1"/>
      <w:numFmt w:val="bullet"/>
      <w:lvlText w:val=""/>
      <w:lvlJc w:val="left"/>
      <w:pPr>
        <w:tabs>
          <w:tab w:val="num" w:pos="360"/>
        </w:tabs>
        <w:ind w:left="360" w:hanging="360"/>
      </w:pPr>
      <w:rPr>
        <w:rFonts w:ascii="Symbol" w:hAnsi="Symbol" w:hint="default"/>
      </w:rPr>
    </w:lvl>
    <w:lvl w:ilvl="1" w:tplc="B46403A2">
      <w:start w:val="1"/>
      <w:numFmt w:val="bullet"/>
      <w:lvlText w:val="o"/>
      <w:lvlJc w:val="left"/>
      <w:pPr>
        <w:tabs>
          <w:tab w:val="num" w:pos="1080"/>
        </w:tabs>
        <w:ind w:left="1080" w:hanging="360"/>
      </w:pPr>
      <w:rPr>
        <w:rFonts w:ascii="Courier New" w:hAnsi="Courier New" w:cs="Courier New" w:hint="default"/>
      </w:rPr>
    </w:lvl>
    <w:lvl w:ilvl="2" w:tplc="C74E7DC6">
      <w:start w:val="1"/>
      <w:numFmt w:val="bullet"/>
      <w:lvlText w:val=""/>
      <w:lvlJc w:val="left"/>
      <w:pPr>
        <w:tabs>
          <w:tab w:val="num" w:pos="1800"/>
        </w:tabs>
        <w:ind w:left="1800" w:hanging="360"/>
      </w:pPr>
      <w:rPr>
        <w:rFonts w:ascii="Wingdings" w:hAnsi="Wingdings" w:hint="default"/>
      </w:rPr>
    </w:lvl>
    <w:lvl w:ilvl="3" w:tplc="9BD604E8" w:tentative="1">
      <w:start w:val="1"/>
      <w:numFmt w:val="bullet"/>
      <w:lvlText w:val=""/>
      <w:lvlJc w:val="left"/>
      <w:pPr>
        <w:tabs>
          <w:tab w:val="num" w:pos="2520"/>
        </w:tabs>
        <w:ind w:left="2520" w:hanging="360"/>
      </w:pPr>
      <w:rPr>
        <w:rFonts w:ascii="Symbol" w:hAnsi="Symbol" w:hint="default"/>
      </w:rPr>
    </w:lvl>
    <w:lvl w:ilvl="4" w:tplc="A1941B7C" w:tentative="1">
      <w:start w:val="1"/>
      <w:numFmt w:val="bullet"/>
      <w:lvlText w:val="o"/>
      <w:lvlJc w:val="left"/>
      <w:pPr>
        <w:tabs>
          <w:tab w:val="num" w:pos="3240"/>
        </w:tabs>
        <w:ind w:left="3240" w:hanging="360"/>
      </w:pPr>
      <w:rPr>
        <w:rFonts w:ascii="Courier New" w:hAnsi="Courier New" w:cs="Courier New" w:hint="default"/>
      </w:rPr>
    </w:lvl>
    <w:lvl w:ilvl="5" w:tplc="EE4A3948" w:tentative="1">
      <w:start w:val="1"/>
      <w:numFmt w:val="bullet"/>
      <w:lvlText w:val=""/>
      <w:lvlJc w:val="left"/>
      <w:pPr>
        <w:tabs>
          <w:tab w:val="num" w:pos="3960"/>
        </w:tabs>
        <w:ind w:left="3960" w:hanging="360"/>
      </w:pPr>
      <w:rPr>
        <w:rFonts w:ascii="Wingdings" w:hAnsi="Wingdings" w:hint="default"/>
      </w:rPr>
    </w:lvl>
    <w:lvl w:ilvl="6" w:tplc="E3D4D56A" w:tentative="1">
      <w:start w:val="1"/>
      <w:numFmt w:val="bullet"/>
      <w:lvlText w:val=""/>
      <w:lvlJc w:val="left"/>
      <w:pPr>
        <w:tabs>
          <w:tab w:val="num" w:pos="4680"/>
        </w:tabs>
        <w:ind w:left="4680" w:hanging="360"/>
      </w:pPr>
      <w:rPr>
        <w:rFonts w:ascii="Symbol" w:hAnsi="Symbol" w:hint="default"/>
      </w:rPr>
    </w:lvl>
    <w:lvl w:ilvl="7" w:tplc="C4186F20" w:tentative="1">
      <w:start w:val="1"/>
      <w:numFmt w:val="bullet"/>
      <w:lvlText w:val="o"/>
      <w:lvlJc w:val="left"/>
      <w:pPr>
        <w:tabs>
          <w:tab w:val="num" w:pos="5400"/>
        </w:tabs>
        <w:ind w:left="5400" w:hanging="360"/>
      </w:pPr>
      <w:rPr>
        <w:rFonts w:ascii="Courier New" w:hAnsi="Courier New" w:cs="Courier New" w:hint="default"/>
      </w:rPr>
    </w:lvl>
    <w:lvl w:ilvl="8" w:tplc="7DEE89D6"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10BF15EA"/>
    <w:multiLevelType w:val="hybridMultilevel"/>
    <w:tmpl w:val="8DA6C3A2"/>
    <w:lvl w:ilvl="0" w:tplc="0413000F">
      <w:start w:val="1"/>
      <w:numFmt w:val="decimal"/>
      <w:lvlText w:val="%1."/>
      <w:lvlJc w:val="left"/>
      <w:pPr>
        <w:tabs>
          <w:tab w:val="num" w:pos="360"/>
        </w:tabs>
        <w:ind w:left="360" w:hanging="360"/>
      </w:pPr>
    </w:lvl>
    <w:lvl w:ilvl="1" w:tplc="D05281AC">
      <w:start w:val="1"/>
      <w:numFmt w:val="decimal"/>
      <w:lvlText w:val="%2."/>
      <w:lvlJc w:val="left"/>
      <w:pPr>
        <w:tabs>
          <w:tab w:val="num" w:pos="1080"/>
        </w:tabs>
        <w:ind w:left="1080" w:hanging="360"/>
      </w:pPr>
      <w:rPr>
        <w:rFonts w:hint="default"/>
      </w:rPr>
    </w:lvl>
    <w:lvl w:ilvl="2" w:tplc="30BE4918">
      <w:start w:val="1"/>
      <w:numFmt w:val="lowerRoman"/>
      <w:lvlText w:val="%3."/>
      <w:lvlJc w:val="right"/>
      <w:pPr>
        <w:tabs>
          <w:tab w:val="num" w:pos="1800"/>
        </w:tabs>
        <w:ind w:left="1800" w:hanging="180"/>
      </w:pPr>
      <w:rPr>
        <w:rFonts w:hint="default"/>
      </w:r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9" w15:restartNumberingAfterBreak="0">
    <w:nsid w:val="1A171E3C"/>
    <w:multiLevelType w:val="hybridMultilevel"/>
    <w:tmpl w:val="135AEBEC"/>
    <w:lvl w:ilvl="0" w:tplc="9850E3FA">
      <w:start w:val="1"/>
      <w:numFmt w:val="decimal"/>
      <w:lvlText w:val="%1."/>
      <w:lvlJc w:val="left"/>
      <w:pPr>
        <w:ind w:left="108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0" w15:restartNumberingAfterBreak="0">
    <w:nsid w:val="27DA12D0"/>
    <w:multiLevelType w:val="hybridMultilevel"/>
    <w:tmpl w:val="D98AFBD6"/>
    <w:lvl w:ilvl="0" w:tplc="87984820">
      <w:start w:val="1"/>
      <w:numFmt w:val="decimal"/>
      <w:lvlText w:val="%1."/>
      <w:lvlJc w:val="left"/>
      <w:pPr>
        <w:tabs>
          <w:tab w:val="num" w:pos="1080"/>
        </w:tabs>
        <w:ind w:left="1080" w:hanging="360"/>
      </w:pPr>
      <w:rPr>
        <w:rFonts w:hint="default"/>
        <w:b w:val="0"/>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1" w15:restartNumberingAfterBreak="0">
    <w:nsid w:val="2AD568EF"/>
    <w:multiLevelType w:val="hybridMultilevel"/>
    <w:tmpl w:val="44B680FA"/>
    <w:lvl w:ilvl="0" w:tplc="04130001">
      <w:start w:val="1"/>
      <w:numFmt w:val="bullet"/>
      <w:lvlText w:val=""/>
      <w:lvlJc w:val="left"/>
      <w:pPr>
        <w:ind w:left="360" w:hanging="360"/>
      </w:pPr>
      <w:rPr>
        <w:rFonts w:ascii="Symbol" w:hAnsi="Symbol" w:hint="default"/>
      </w:rPr>
    </w:lvl>
    <w:lvl w:ilvl="1" w:tplc="9850E3FA">
      <w:start w:val="1"/>
      <w:numFmt w:val="decimal"/>
      <w:lvlText w:val="%2."/>
      <w:lvlJc w:val="left"/>
      <w:pPr>
        <w:ind w:left="1080" w:hanging="360"/>
      </w:pPr>
      <w:rPr>
        <w:rFonts w:hint="default"/>
      </w:rPr>
    </w:lvl>
    <w:lvl w:ilvl="2" w:tplc="0413000F">
      <w:start w:val="1"/>
      <w:numFmt w:val="decimal"/>
      <w:lvlText w:val="%3."/>
      <w:lvlJc w:val="left"/>
      <w:pPr>
        <w:tabs>
          <w:tab w:val="num" w:pos="1800"/>
        </w:tabs>
        <w:ind w:left="1800" w:hanging="360"/>
      </w:pPr>
      <w:rPr>
        <w:rFont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2" w15:restartNumberingAfterBreak="0">
    <w:nsid w:val="3C9A18BC"/>
    <w:multiLevelType w:val="hybridMultilevel"/>
    <w:tmpl w:val="2A66DE1A"/>
    <w:lvl w:ilvl="0" w:tplc="D05281AC">
      <w:start w:val="1"/>
      <w:numFmt w:val="decimal"/>
      <w:lvlText w:val="%1."/>
      <w:lvlJc w:val="left"/>
      <w:pPr>
        <w:tabs>
          <w:tab w:val="num" w:pos="1080"/>
        </w:tabs>
        <w:ind w:left="108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3" w15:restartNumberingAfterBreak="0">
    <w:nsid w:val="41BD3729"/>
    <w:multiLevelType w:val="multilevel"/>
    <w:tmpl w:val="2586C7CC"/>
    <w:name w:val="WW8StyleNum4"/>
    <w:lvl w:ilvl="0">
      <w:start w:val="1"/>
      <w:numFmt w:val="decimal"/>
      <w:lvlText w:val="%1."/>
      <w:lvlJc w:val="left"/>
      <w:pPr>
        <w:tabs>
          <w:tab w:val="num" w:pos="1440"/>
        </w:tabs>
        <w:ind w:left="1440" w:hanging="360"/>
      </w:pPr>
    </w:lvl>
    <w:lvl w:ilvl="1">
      <w:start w:val="1"/>
      <w:numFmt w:val="bullet"/>
      <w:lvlText w:val=""/>
      <w:lvlJc w:val="left"/>
      <w:pPr>
        <w:tabs>
          <w:tab w:val="num" w:pos="2160"/>
        </w:tabs>
        <w:ind w:left="2160" w:hanging="360"/>
      </w:pPr>
      <w:rPr>
        <w:rFonts w:ascii="Symbol" w:hAnsi="Symbol" w:hint="default"/>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54" w15:restartNumberingAfterBreak="0">
    <w:nsid w:val="460E5146"/>
    <w:multiLevelType w:val="hybridMultilevel"/>
    <w:tmpl w:val="7B1687C8"/>
    <w:name w:val="WW8StyleNum5"/>
    <w:lvl w:ilvl="0" w:tplc="383EEC3A">
      <w:start w:val="1"/>
      <w:numFmt w:val="bullet"/>
      <w:lvlText w:val=""/>
      <w:lvlJc w:val="left"/>
      <w:pPr>
        <w:tabs>
          <w:tab w:val="num" w:pos="1440"/>
        </w:tabs>
        <w:ind w:left="1440" w:hanging="360"/>
      </w:pPr>
      <w:rPr>
        <w:rFonts w:ascii="Symbol" w:hAnsi="Symbol" w:hint="default"/>
      </w:rPr>
    </w:lvl>
    <w:lvl w:ilvl="1" w:tplc="0F54720E" w:tentative="1">
      <w:start w:val="1"/>
      <w:numFmt w:val="lowerLetter"/>
      <w:lvlText w:val="%2."/>
      <w:lvlJc w:val="left"/>
      <w:pPr>
        <w:tabs>
          <w:tab w:val="num" w:pos="2160"/>
        </w:tabs>
        <w:ind w:left="2160" w:hanging="360"/>
      </w:pPr>
    </w:lvl>
    <w:lvl w:ilvl="2" w:tplc="267A7CA4" w:tentative="1">
      <w:start w:val="1"/>
      <w:numFmt w:val="lowerRoman"/>
      <w:lvlText w:val="%3."/>
      <w:lvlJc w:val="right"/>
      <w:pPr>
        <w:tabs>
          <w:tab w:val="num" w:pos="2880"/>
        </w:tabs>
        <w:ind w:left="2880" w:hanging="180"/>
      </w:pPr>
    </w:lvl>
    <w:lvl w:ilvl="3" w:tplc="0BBC9F0E" w:tentative="1">
      <w:start w:val="1"/>
      <w:numFmt w:val="decimal"/>
      <w:lvlText w:val="%4."/>
      <w:lvlJc w:val="left"/>
      <w:pPr>
        <w:tabs>
          <w:tab w:val="num" w:pos="3600"/>
        </w:tabs>
        <w:ind w:left="3600" w:hanging="360"/>
      </w:pPr>
    </w:lvl>
    <w:lvl w:ilvl="4" w:tplc="5A3E5424" w:tentative="1">
      <w:start w:val="1"/>
      <w:numFmt w:val="lowerLetter"/>
      <w:lvlText w:val="%5."/>
      <w:lvlJc w:val="left"/>
      <w:pPr>
        <w:tabs>
          <w:tab w:val="num" w:pos="4320"/>
        </w:tabs>
        <w:ind w:left="4320" w:hanging="360"/>
      </w:pPr>
    </w:lvl>
    <w:lvl w:ilvl="5" w:tplc="4F70EBE2" w:tentative="1">
      <w:start w:val="1"/>
      <w:numFmt w:val="lowerRoman"/>
      <w:lvlText w:val="%6."/>
      <w:lvlJc w:val="right"/>
      <w:pPr>
        <w:tabs>
          <w:tab w:val="num" w:pos="5040"/>
        </w:tabs>
        <w:ind w:left="5040" w:hanging="180"/>
      </w:pPr>
    </w:lvl>
    <w:lvl w:ilvl="6" w:tplc="CFDCD62E" w:tentative="1">
      <w:start w:val="1"/>
      <w:numFmt w:val="decimal"/>
      <w:lvlText w:val="%7."/>
      <w:lvlJc w:val="left"/>
      <w:pPr>
        <w:tabs>
          <w:tab w:val="num" w:pos="5760"/>
        </w:tabs>
        <w:ind w:left="5760" w:hanging="360"/>
      </w:pPr>
    </w:lvl>
    <w:lvl w:ilvl="7" w:tplc="62C8EDD6" w:tentative="1">
      <w:start w:val="1"/>
      <w:numFmt w:val="lowerLetter"/>
      <w:lvlText w:val="%8."/>
      <w:lvlJc w:val="left"/>
      <w:pPr>
        <w:tabs>
          <w:tab w:val="num" w:pos="6480"/>
        </w:tabs>
        <w:ind w:left="6480" w:hanging="360"/>
      </w:pPr>
    </w:lvl>
    <w:lvl w:ilvl="8" w:tplc="C6A41780" w:tentative="1">
      <w:start w:val="1"/>
      <w:numFmt w:val="lowerRoman"/>
      <w:lvlText w:val="%9."/>
      <w:lvlJc w:val="right"/>
      <w:pPr>
        <w:tabs>
          <w:tab w:val="num" w:pos="7200"/>
        </w:tabs>
        <w:ind w:left="7200" w:hanging="180"/>
      </w:pPr>
    </w:lvl>
  </w:abstractNum>
  <w:abstractNum w:abstractNumId="55" w15:restartNumberingAfterBreak="0">
    <w:nsid w:val="465B5AE1"/>
    <w:multiLevelType w:val="hybridMultilevel"/>
    <w:tmpl w:val="8CA2907C"/>
    <w:lvl w:ilvl="0" w:tplc="38D6CA76">
      <w:start w:val="1"/>
      <w:numFmt w:val="decimal"/>
      <w:lvlText w:val="%1."/>
      <w:lvlJc w:val="left"/>
      <w:pPr>
        <w:tabs>
          <w:tab w:val="num" w:pos="360"/>
        </w:tabs>
        <w:ind w:left="360" w:hanging="360"/>
      </w:pPr>
      <w:rPr>
        <w:b w:val="0"/>
        <w:i w:val="0"/>
      </w:rPr>
    </w:lvl>
    <w:lvl w:ilvl="1" w:tplc="04130019">
      <w:start w:val="1"/>
      <w:numFmt w:val="lowerLetter"/>
      <w:lvlText w:val="%2."/>
      <w:lvlJc w:val="left"/>
      <w:pPr>
        <w:tabs>
          <w:tab w:val="num" w:pos="1080"/>
        </w:tabs>
        <w:ind w:left="1080" w:hanging="360"/>
      </w:pPr>
    </w:lvl>
    <w:lvl w:ilvl="2" w:tplc="287C6BDC">
      <w:start w:val="1"/>
      <w:numFmt w:val="lowerLetter"/>
      <w:lvlText w:val="%3."/>
      <w:lvlJc w:val="right"/>
      <w:pPr>
        <w:tabs>
          <w:tab w:val="num" w:pos="1800"/>
        </w:tabs>
        <w:ind w:left="1800" w:hanging="180"/>
      </w:pPr>
      <w:rPr>
        <w:rFonts w:ascii="Verdana" w:eastAsia="Times New Roman" w:hAnsi="Verdana" w:cs="Times New Roman" w:hint="default"/>
        <w:b w:val="0"/>
        <w:i w:val="0"/>
      </w:r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56" w15:restartNumberingAfterBreak="0">
    <w:nsid w:val="475B227B"/>
    <w:multiLevelType w:val="hybridMultilevel"/>
    <w:tmpl w:val="0FE63EE0"/>
    <w:lvl w:ilvl="0" w:tplc="38D6CA76">
      <w:start w:val="1"/>
      <w:numFmt w:val="decimal"/>
      <w:lvlText w:val="%1."/>
      <w:lvlJc w:val="left"/>
      <w:pPr>
        <w:tabs>
          <w:tab w:val="num" w:pos="360"/>
        </w:tabs>
        <w:ind w:left="360" w:hanging="360"/>
      </w:pPr>
      <w:rPr>
        <w:b w:val="0"/>
        <w:i w:val="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7" w15:restartNumberingAfterBreak="0">
    <w:nsid w:val="527470D5"/>
    <w:multiLevelType w:val="hybridMultilevel"/>
    <w:tmpl w:val="53CE9614"/>
    <w:lvl w:ilvl="0" w:tplc="FED4A480">
      <w:numFmt w:val="bullet"/>
      <w:lvlText w:val=""/>
      <w:lvlJc w:val="left"/>
      <w:pPr>
        <w:tabs>
          <w:tab w:val="num" w:pos="1080"/>
        </w:tabs>
        <w:ind w:left="1080" w:hanging="360"/>
      </w:pPr>
      <w:rPr>
        <w:rFonts w:ascii="Symbol" w:eastAsia="Times New Roman" w:hAnsi="Symbol" w:cs="Times New Roman" w:hint="default"/>
      </w:rPr>
    </w:lvl>
    <w:lvl w:ilvl="1" w:tplc="04130003" w:tentative="1">
      <w:start w:val="1"/>
      <w:numFmt w:val="bullet"/>
      <w:lvlText w:val="o"/>
      <w:lvlJc w:val="left"/>
      <w:pPr>
        <w:tabs>
          <w:tab w:val="num" w:pos="1800"/>
        </w:tabs>
        <w:ind w:left="1800" w:hanging="360"/>
      </w:pPr>
      <w:rPr>
        <w:rFonts w:ascii="Courier New" w:hAnsi="Courier New" w:cs="Courier New"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cs="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cs="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587A02E7"/>
    <w:multiLevelType w:val="hybridMultilevel"/>
    <w:tmpl w:val="451A76C6"/>
    <w:lvl w:ilvl="0" w:tplc="E9BEA9E4">
      <w:start w:val="1"/>
      <w:numFmt w:val="decimal"/>
      <w:lvlText w:val="%1."/>
      <w:lvlJc w:val="left"/>
      <w:pPr>
        <w:ind w:left="1080" w:hanging="360"/>
      </w:pPr>
      <w:rPr>
        <w:rFonts w:hint="default"/>
        <w:i w:val="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9" w15:restartNumberingAfterBreak="0">
    <w:nsid w:val="62BA4702"/>
    <w:multiLevelType w:val="hybridMultilevel"/>
    <w:tmpl w:val="9172462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0" w15:restartNumberingAfterBreak="0">
    <w:nsid w:val="6D9F46EA"/>
    <w:multiLevelType w:val="hybridMultilevel"/>
    <w:tmpl w:val="6F800812"/>
    <w:lvl w:ilvl="0" w:tplc="9850E3FA">
      <w:start w:val="1"/>
      <w:numFmt w:val="decimal"/>
      <w:lvlText w:val="%1."/>
      <w:lvlJc w:val="left"/>
      <w:pPr>
        <w:ind w:left="108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1" w15:restartNumberingAfterBreak="0">
    <w:nsid w:val="6F206E54"/>
    <w:multiLevelType w:val="multilevel"/>
    <w:tmpl w:val="DE063DF0"/>
    <w:lvl w:ilvl="0">
      <w:start w:val="1"/>
      <w:numFmt w:val="bullet"/>
      <w:lvlText w:val=""/>
      <w:lvlJc w:val="left"/>
      <w:pPr>
        <w:ind w:left="360" w:hanging="360"/>
      </w:pPr>
      <w:rPr>
        <w:rFonts w:ascii="Symbol" w:hAnsi="Symbol" w:hint="default"/>
      </w:rPr>
    </w:lvl>
    <w:lvl w:ilvl="1">
      <w:start w:val="1"/>
      <w:numFmt w:val="decimal"/>
      <w:lvlText w:val="%2."/>
      <w:lvlJc w:val="left"/>
      <w:pPr>
        <w:ind w:left="1080" w:hanging="360"/>
      </w:pPr>
      <w:rPr>
        <w:rFont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23"/>
  </w:num>
  <w:num w:numId="5">
    <w:abstractNumId w:val="35"/>
  </w:num>
  <w:num w:numId="6">
    <w:abstractNumId w:val="36"/>
  </w:num>
  <w:num w:numId="7">
    <w:abstractNumId w:val="37"/>
  </w:num>
  <w:num w:numId="8">
    <w:abstractNumId w:val="38"/>
  </w:num>
  <w:num w:numId="9">
    <w:abstractNumId w:val="39"/>
  </w:num>
  <w:num w:numId="10">
    <w:abstractNumId w:val="40"/>
  </w:num>
  <w:num w:numId="11">
    <w:abstractNumId w:val="48"/>
  </w:num>
  <w:num w:numId="12">
    <w:abstractNumId w:val="51"/>
  </w:num>
  <w:num w:numId="13">
    <w:abstractNumId w:val="49"/>
  </w:num>
  <w:num w:numId="14">
    <w:abstractNumId w:val="50"/>
  </w:num>
  <w:num w:numId="15">
    <w:abstractNumId w:val="52"/>
  </w:num>
  <w:num w:numId="16">
    <w:abstractNumId w:val="59"/>
  </w:num>
  <w:num w:numId="17">
    <w:abstractNumId w:val="0"/>
  </w:num>
  <w:num w:numId="18">
    <w:abstractNumId w:val="0"/>
  </w:num>
  <w:num w:numId="19">
    <w:abstractNumId w:val="0"/>
  </w:num>
  <w:num w:numId="20">
    <w:abstractNumId w:val="0"/>
  </w:num>
  <w:num w:numId="21">
    <w:abstractNumId w:val="0"/>
  </w:num>
  <w:num w:numId="22">
    <w:abstractNumId w:val="0"/>
  </w:num>
  <w:num w:numId="23">
    <w:abstractNumId w:val="61"/>
  </w:num>
  <w:num w:numId="24">
    <w:abstractNumId w:val="60"/>
  </w:num>
  <w:num w:numId="25">
    <w:abstractNumId w:val="57"/>
  </w:num>
  <w:num w:numId="26">
    <w:abstractNumId w:val="58"/>
  </w:num>
  <w:num w:numId="27">
    <w:abstractNumId w:val="55"/>
  </w:num>
  <w:num w:numId="28">
    <w:abstractNumId w:val="5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551"/>
    <w:rsid w:val="00000D5A"/>
    <w:rsid w:val="00007575"/>
    <w:rsid w:val="000128E6"/>
    <w:rsid w:val="00015180"/>
    <w:rsid w:val="0002039D"/>
    <w:rsid w:val="00020E7C"/>
    <w:rsid w:val="0002628F"/>
    <w:rsid w:val="00031A60"/>
    <w:rsid w:val="000320FC"/>
    <w:rsid w:val="00042CDA"/>
    <w:rsid w:val="00044730"/>
    <w:rsid w:val="000512AD"/>
    <w:rsid w:val="00051E0B"/>
    <w:rsid w:val="00052CD1"/>
    <w:rsid w:val="00052D02"/>
    <w:rsid w:val="00053BD8"/>
    <w:rsid w:val="00060019"/>
    <w:rsid w:val="000637C6"/>
    <w:rsid w:val="000637E3"/>
    <w:rsid w:val="00063B4E"/>
    <w:rsid w:val="000640F9"/>
    <w:rsid w:val="00064336"/>
    <w:rsid w:val="00064F12"/>
    <w:rsid w:val="000651F7"/>
    <w:rsid w:val="000662C6"/>
    <w:rsid w:val="00071F18"/>
    <w:rsid w:val="000802F5"/>
    <w:rsid w:val="00084234"/>
    <w:rsid w:val="000844E9"/>
    <w:rsid w:val="000854F0"/>
    <w:rsid w:val="000863C9"/>
    <w:rsid w:val="00087B0E"/>
    <w:rsid w:val="00096FCA"/>
    <w:rsid w:val="000A173B"/>
    <w:rsid w:val="000A26D1"/>
    <w:rsid w:val="000A6596"/>
    <w:rsid w:val="000A6A86"/>
    <w:rsid w:val="000A7229"/>
    <w:rsid w:val="000B09BA"/>
    <w:rsid w:val="000B6C64"/>
    <w:rsid w:val="000B6D58"/>
    <w:rsid w:val="000C67C1"/>
    <w:rsid w:val="000D3E94"/>
    <w:rsid w:val="000D4094"/>
    <w:rsid w:val="000D6047"/>
    <w:rsid w:val="000D6063"/>
    <w:rsid w:val="000D67A1"/>
    <w:rsid w:val="000D6812"/>
    <w:rsid w:val="000D684F"/>
    <w:rsid w:val="000E1806"/>
    <w:rsid w:val="000E6784"/>
    <w:rsid w:val="000F3FF2"/>
    <w:rsid w:val="000F4287"/>
    <w:rsid w:val="000F6F6B"/>
    <w:rsid w:val="001009D9"/>
    <w:rsid w:val="0010199F"/>
    <w:rsid w:val="00102D09"/>
    <w:rsid w:val="00107B74"/>
    <w:rsid w:val="00107CD2"/>
    <w:rsid w:val="00110861"/>
    <w:rsid w:val="00110D53"/>
    <w:rsid w:val="0011110A"/>
    <w:rsid w:val="00113573"/>
    <w:rsid w:val="00113732"/>
    <w:rsid w:val="0011548D"/>
    <w:rsid w:val="001171C4"/>
    <w:rsid w:val="00125093"/>
    <w:rsid w:val="00126516"/>
    <w:rsid w:val="00133DD3"/>
    <w:rsid w:val="00135766"/>
    <w:rsid w:val="0014012F"/>
    <w:rsid w:val="001403AA"/>
    <w:rsid w:val="00143398"/>
    <w:rsid w:val="0014562E"/>
    <w:rsid w:val="00150A11"/>
    <w:rsid w:val="00151329"/>
    <w:rsid w:val="0015137A"/>
    <w:rsid w:val="00153E11"/>
    <w:rsid w:val="00153F03"/>
    <w:rsid w:val="00155E91"/>
    <w:rsid w:val="0015608A"/>
    <w:rsid w:val="00162263"/>
    <w:rsid w:val="001634E3"/>
    <w:rsid w:val="00165BF3"/>
    <w:rsid w:val="0017044D"/>
    <w:rsid w:val="001722E5"/>
    <w:rsid w:val="00172902"/>
    <w:rsid w:val="0017662D"/>
    <w:rsid w:val="0017726E"/>
    <w:rsid w:val="001832D2"/>
    <w:rsid w:val="00183F19"/>
    <w:rsid w:val="001847DB"/>
    <w:rsid w:val="00184FE9"/>
    <w:rsid w:val="0018715E"/>
    <w:rsid w:val="00190420"/>
    <w:rsid w:val="00192371"/>
    <w:rsid w:val="001952E9"/>
    <w:rsid w:val="001A0813"/>
    <w:rsid w:val="001A3ABA"/>
    <w:rsid w:val="001A4DF7"/>
    <w:rsid w:val="001A5464"/>
    <w:rsid w:val="001A5B41"/>
    <w:rsid w:val="001B027A"/>
    <w:rsid w:val="001B1152"/>
    <w:rsid w:val="001B2255"/>
    <w:rsid w:val="001B4099"/>
    <w:rsid w:val="001B5458"/>
    <w:rsid w:val="001B6650"/>
    <w:rsid w:val="001C1B68"/>
    <w:rsid w:val="001C4062"/>
    <w:rsid w:val="001C4488"/>
    <w:rsid w:val="001D05A9"/>
    <w:rsid w:val="001D1808"/>
    <w:rsid w:val="001D1852"/>
    <w:rsid w:val="001E0981"/>
    <w:rsid w:val="001E1327"/>
    <w:rsid w:val="001E3866"/>
    <w:rsid w:val="001E6348"/>
    <w:rsid w:val="001F10DF"/>
    <w:rsid w:val="001F19DD"/>
    <w:rsid w:val="001F2A54"/>
    <w:rsid w:val="001F432B"/>
    <w:rsid w:val="001F4940"/>
    <w:rsid w:val="002003CB"/>
    <w:rsid w:val="002024DB"/>
    <w:rsid w:val="00215BA8"/>
    <w:rsid w:val="00215C7C"/>
    <w:rsid w:val="0021625C"/>
    <w:rsid w:val="0022087D"/>
    <w:rsid w:val="00220A63"/>
    <w:rsid w:val="0022248E"/>
    <w:rsid w:val="00222E7C"/>
    <w:rsid w:val="002257D7"/>
    <w:rsid w:val="00227675"/>
    <w:rsid w:val="00231B0B"/>
    <w:rsid w:val="00233175"/>
    <w:rsid w:val="00243931"/>
    <w:rsid w:val="00244C1D"/>
    <w:rsid w:val="002453FD"/>
    <w:rsid w:val="002471F4"/>
    <w:rsid w:val="00247525"/>
    <w:rsid w:val="002544D4"/>
    <w:rsid w:val="00256C5C"/>
    <w:rsid w:val="00260231"/>
    <w:rsid w:val="0026051E"/>
    <w:rsid w:val="00265F08"/>
    <w:rsid w:val="00274506"/>
    <w:rsid w:val="002775CA"/>
    <w:rsid w:val="00281A91"/>
    <w:rsid w:val="002848B7"/>
    <w:rsid w:val="00284E4C"/>
    <w:rsid w:val="00286D34"/>
    <w:rsid w:val="002914AA"/>
    <w:rsid w:val="00292C86"/>
    <w:rsid w:val="002944D8"/>
    <w:rsid w:val="00294A59"/>
    <w:rsid w:val="002A04AE"/>
    <w:rsid w:val="002A1F2E"/>
    <w:rsid w:val="002A23E6"/>
    <w:rsid w:val="002A24B3"/>
    <w:rsid w:val="002A4C86"/>
    <w:rsid w:val="002B0DC6"/>
    <w:rsid w:val="002B2B9A"/>
    <w:rsid w:val="002B6773"/>
    <w:rsid w:val="002C0124"/>
    <w:rsid w:val="002C59CE"/>
    <w:rsid w:val="002C60C6"/>
    <w:rsid w:val="002C7EBE"/>
    <w:rsid w:val="002C7FDA"/>
    <w:rsid w:val="002D56BF"/>
    <w:rsid w:val="002D707D"/>
    <w:rsid w:val="002E089E"/>
    <w:rsid w:val="002E3783"/>
    <w:rsid w:val="002F5281"/>
    <w:rsid w:val="002F53AF"/>
    <w:rsid w:val="002F598B"/>
    <w:rsid w:val="002F6C6A"/>
    <w:rsid w:val="003007E3"/>
    <w:rsid w:val="00300FAE"/>
    <w:rsid w:val="0030236D"/>
    <w:rsid w:val="00302FA0"/>
    <w:rsid w:val="00303074"/>
    <w:rsid w:val="00303DA5"/>
    <w:rsid w:val="00307BA8"/>
    <w:rsid w:val="003112F7"/>
    <w:rsid w:val="00315C5B"/>
    <w:rsid w:val="00316CF3"/>
    <w:rsid w:val="00322AEA"/>
    <w:rsid w:val="00323E60"/>
    <w:rsid w:val="003245CF"/>
    <w:rsid w:val="00326A40"/>
    <w:rsid w:val="00335444"/>
    <w:rsid w:val="00340A3C"/>
    <w:rsid w:val="003410BE"/>
    <w:rsid w:val="00343AB1"/>
    <w:rsid w:val="00346B69"/>
    <w:rsid w:val="00347053"/>
    <w:rsid w:val="003501F5"/>
    <w:rsid w:val="003506C3"/>
    <w:rsid w:val="00350F42"/>
    <w:rsid w:val="00354BF5"/>
    <w:rsid w:val="00355B3F"/>
    <w:rsid w:val="00361DD8"/>
    <w:rsid w:val="003622B9"/>
    <w:rsid w:val="00371518"/>
    <w:rsid w:val="003724F9"/>
    <w:rsid w:val="003754E6"/>
    <w:rsid w:val="003819D6"/>
    <w:rsid w:val="00382559"/>
    <w:rsid w:val="00383EA3"/>
    <w:rsid w:val="00383F7E"/>
    <w:rsid w:val="0038460E"/>
    <w:rsid w:val="00385E35"/>
    <w:rsid w:val="00387400"/>
    <w:rsid w:val="003902FB"/>
    <w:rsid w:val="003A111B"/>
    <w:rsid w:val="003A6475"/>
    <w:rsid w:val="003A767B"/>
    <w:rsid w:val="003B5327"/>
    <w:rsid w:val="003C1754"/>
    <w:rsid w:val="003C27F4"/>
    <w:rsid w:val="003D1606"/>
    <w:rsid w:val="003D167F"/>
    <w:rsid w:val="003D5321"/>
    <w:rsid w:val="003D6FE3"/>
    <w:rsid w:val="003E217C"/>
    <w:rsid w:val="003E3008"/>
    <w:rsid w:val="003E4AE7"/>
    <w:rsid w:val="003E6972"/>
    <w:rsid w:val="003F25D4"/>
    <w:rsid w:val="003F417D"/>
    <w:rsid w:val="00401744"/>
    <w:rsid w:val="00401F8E"/>
    <w:rsid w:val="004045B5"/>
    <w:rsid w:val="0041205D"/>
    <w:rsid w:val="00412B3A"/>
    <w:rsid w:val="00413188"/>
    <w:rsid w:val="0041494D"/>
    <w:rsid w:val="0042420D"/>
    <w:rsid w:val="0042748B"/>
    <w:rsid w:val="00433D3C"/>
    <w:rsid w:val="00435AA5"/>
    <w:rsid w:val="0044089F"/>
    <w:rsid w:val="00442EED"/>
    <w:rsid w:val="00445001"/>
    <w:rsid w:val="004458FC"/>
    <w:rsid w:val="00447036"/>
    <w:rsid w:val="004470F3"/>
    <w:rsid w:val="00450205"/>
    <w:rsid w:val="004535D3"/>
    <w:rsid w:val="00457802"/>
    <w:rsid w:val="00463691"/>
    <w:rsid w:val="00465BB8"/>
    <w:rsid w:val="00466B2E"/>
    <w:rsid w:val="004700AF"/>
    <w:rsid w:val="0047155B"/>
    <w:rsid w:val="00472070"/>
    <w:rsid w:val="0047413D"/>
    <w:rsid w:val="004742D9"/>
    <w:rsid w:val="0047443E"/>
    <w:rsid w:val="004757A6"/>
    <w:rsid w:val="00477635"/>
    <w:rsid w:val="00482F94"/>
    <w:rsid w:val="0048646B"/>
    <w:rsid w:val="004874A5"/>
    <w:rsid w:val="00491382"/>
    <w:rsid w:val="00491FD9"/>
    <w:rsid w:val="0049297B"/>
    <w:rsid w:val="00497D24"/>
    <w:rsid w:val="004A0943"/>
    <w:rsid w:val="004A35F8"/>
    <w:rsid w:val="004A570C"/>
    <w:rsid w:val="004A793B"/>
    <w:rsid w:val="004B0685"/>
    <w:rsid w:val="004B2FFB"/>
    <w:rsid w:val="004C3A20"/>
    <w:rsid w:val="004C682C"/>
    <w:rsid w:val="004D2663"/>
    <w:rsid w:val="004D2D20"/>
    <w:rsid w:val="004D6B5F"/>
    <w:rsid w:val="004E046D"/>
    <w:rsid w:val="004E3092"/>
    <w:rsid w:val="004E35BC"/>
    <w:rsid w:val="004E552E"/>
    <w:rsid w:val="004E7A43"/>
    <w:rsid w:val="004F1373"/>
    <w:rsid w:val="004F2F14"/>
    <w:rsid w:val="004F613B"/>
    <w:rsid w:val="004F62A4"/>
    <w:rsid w:val="004F6970"/>
    <w:rsid w:val="004F716F"/>
    <w:rsid w:val="004F78AA"/>
    <w:rsid w:val="004F7D1E"/>
    <w:rsid w:val="00500FC9"/>
    <w:rsid w:val="005011F4"/>
    <w:rsid w:val="00501CE6"/>
    <w:rsid w:val="00506547"/>
    <w:rsid w:val="00507307"/>
    <w:rsid w:val="00510C74"/>
    <w:rsid w:val="00514C3D"/>
    <w:rsid w:val="00520A4A"/>
    <w:rsid w:val="00520D7C"/>
    <w:rsid w:val="005228CF"/>
    <w:rsid w:val="005243B7"/>
    <w:rsid w:val="00525BCC"/>
    <w:rsid w:val="0053299F"/>
    <w:rsid w:val="005354CB"/>
    <w:rsid w:val="00545D7A"/>
    <w:rsid w:val="00550530"/>
    <w:rsid w:val="00550E05"/>
    <w:rsid w:val="005530FC"/>
    <w:rsid w:val="00553C66"/>
    <w:rsid w:val="00555311"/>
    <w:rsid w:val="00555E4E"/>
    <w:rsid w:val="00564843"/>
    <w:rsid w:val="005665FD"/>
    <w:rsid w:val="00566CFF"/>
    <w:rsid w:val="005674A3"/>
    <w:rsid w:val="00570E66"/>
    <w:rsid w:val="005743C8"/>
    <w:rsid w:val="0058099B"/>
    <w:rsid w:val="00586443"/>
    <w:rsid w:val="00586453"/>
    <w:rsid w:val="00586806"/>
    <w:rsid w:val="00586B4F"/>
    <w:rsid w:val="00590441"/>
    <w:rsid w:val="005A0692"/>
    <w:rsid w:val="005A22DC"/>
    <w:rsid w:val="005B3063"/>
    <w:rsid w:val="005B3E8D"/>
    <w:rsid w:val="005B425F"/>
    <w:rsid w:val="005B65FE"/>
    <w:rsid w:val="005B74D8"/>
    <w:rsid w:val="005C0E08"/>
    <w:rsid w:val="005C1848"/>
    <w:rsid w:val="005C207F"/>
    <w:rsid w:val="005C3D22"/>
    <w:rsid w:val="005C5301"/>
    <w:rsid w:val="005C5B31"/>
    <w:rsid w:val="005D2271"/>
    <w:rsid w:val="005D369D"/>
    <w:rsid w:val="005D75D5"/>
    <w:rsid w:val="005E112D"/>
    <w:rsid w:val="005E1E2F"/>
    <w:rsid w:val="005E4D16"/>
    <w:rsid w:val="005E4DF7"/>
    <w:rsid w:val="005E555D"/>
    <w:rsid w:val="005F0E9D"/>
    <w:rsid w:val="005F1DA0"/>
    <w:rsid w:val="005F27A6"/>
    <w:rsid w:val="005F2EBF"/>
    <w:rsid w:val="005F3128"/>
    <w:rsid w:val="005F43A2"/>
    <w:rsid w:val="005F595E"/>
    <w:rsid w:val="00605126"/>
    <w:rsid w:val="00606028"/>
    <w:rsid w:val="00607820"/>
    <w:rsid w:val="00617D40"/>
    <w:rsid w:val="00620E11"/>
    <w:rsid w:val="0062487A"/>
    <w:rsid w:val="00626408"/>
    <w:rsid w:val="00626CEE"/>
    <w:rsid w:val="0062773D"/>
    <w:rsid w:val="006338C7"/>
    <w:rsid w:val="00633EF6"/>
    <w:rsid w:val="00634419"/>
    <w:rsid w:val="00636A8E"/>
    <w:rsid w:val="00636D27"/>
    <w:rsid w:val="00637017"/>
    <w:rsid w:val="006517CD"/>
    <w:rsid w:val="0065280A"/>
    <w:rsid w:val="00653340"/>
    <w:rsid w:val="006545C5"/>
    <w:rsid w:val="006557F5"/>
    <w:rsid w:val="006571D2"/>
    <w:rsid w:val="0066051D"/>
    <w:rsid w:val="006610BA"/>
    <w:rsid w:val="006633C0"/>
    <w:rsid w:val="00671AA7"/>
    <w:rsid w:val="0067357E"/>
    <w:rsid w:val="00673AF5"/>
    <w:rsid w:val="006751C9"/>
    <w:rsid w:val="00676985"/>
    <w:rsid w:val="006772AA"/>
    <w:rsid w:val="00677C9D"/>
    <w:rsid w:val="00681342"/>
    <w:rsid w:val="006817C1"/>
    <w:rsid w:val="006847FF"/>
    <w:rsid w:val="00684ED6"/>
    <w:rsid w:val="00690D96"/>
    <w:rsid w:val="00692D16"/>
    <w:rsid w:val="00693432"/>
    <w:rsid w:val="00695D04"/>
    <w:rsid w:val="006A56D5"/>
    <w:rsid w:val="006A7EC1"/>
    <w:rsid w:val="006B06DB"/>
    <w:rsid w:val="006B3399"/>
    <w:rsid w:val="006B43CA"/>
    <w:rsid w:val="006C55D3"/>
    <w:rsid w:val="006C5EE9"/>
    <w:rsid w:val="006C66A5"/>
    <w:rsid w:val="006D20E9"/>
    <w:rsid w:val="006D4BDB"/>
    <w:rsid w:val="006D5AE8"/>
    <w:rsid w:val="006D5B99"/>
    <w:rsid w:val="006E0C21"/>
    <w:rsid w:val="006E53BF"/>
    <w:rsid w:val="006F089F"/>
    <w:rsid w:val="006F2849"/>
    <w:rsid w:val="006F2BBD"/>
    <w:rsid w:val="006F333A"/>
    <w:rsid w:val="006F3D35"/>
    <w:rsid w:val="006F3E6B"/>
    <w:rsid w:val="006F6110"/>
    <w:rsid w:val="006F6B1D"/>
    <w:rsid w:val="00701B5C"/>
    <w:rsid w:val="007048F1"/>
    <w:rsid w:val="00705F78"/>
    <w:rsid w:val="00707C7C"/>
    <w:rsid w:val="007102E5"/>
    <w:rsid w:val="00713086"/>
    <w:rsid w:val="00713432"/>
    <w:rsid w:val="00715819"/>
    <w:rsid w:val="00717A9A"/>
    <w:rsid w:val="007254D4"/>
    <w:rsid w:val="00730BBB"/>
    <w:rsid w:val="00732F27"/>
    <w:rsid w:val="00733B9F"/>
    <w:rsid w:val="0073505D"/>
    <w:rsid w:val="00736848"/>
    <w:rsid w:val="00737A60"/>
    <w:rsid w:val="00740803"/>
    <w:rsid w:val="007425C3"/>
    <w:rsid w:val="00744FA8"/>
    <w:rsid w:val="007503F3"/>
    <w:rsid w:val="007516B2"/>
    <w:rsid w:val="00751784"/>
    <w:rsid w:val="00751C58"/>
    <w:rsid w:val="00753435"/>
    <w:rsid w:val="00754396"/>
    <w:rsid w:val="007549B9"/>
    <w:rsid w:val="00755B8C"/>
    <w:rsid w:val="00763604"/>
    <w:rsid w:val="0076361A"/>
    <w:rsid w:val="00765D58"/>
    <w:rsid w:val="007671E7"/>
    <w:rsid w:val="0077131E"/>
    <w:rsid w:val="007723FD"/>
    <w:rsid w:val="00772982"/>
    <w:rsid w:val="007747EB"/>
    <w:rsid w:val="00774EF1"/>
    <w:rsid w:val="007752AD"/>
    <w:rsid w:val="007752F9"/>
    <w:rsid w:val="00780AB0"/>
    <w:rsid w:val="00781E37"/>
    <w:rsid w:val="0078437E"/>
    <w:rsid w:val="00784647"/>
    <w:rsid w:val="00787C95"/>
    <w:rsid w:val="00787D2A"/>
    <w:rsid w:val="00791E3B"/>
    <w:rsid w:val="007945D3"/>
    <w:rsid w:val="0079597D"/>
    <w:rsid w:val="007A0CEE"/>
    <w:rsid w:val="007A0E6D"/>
    <w:rsid w:val="007A1532"/>
    <w:rsid w:val="007A7781"/>
    <w:rsid w:val="007B2602"/>
    <w:rsid w:val="007C3966"/>
    <w:rsid w:val="007C5BB1"/>
    <w:rsid w:val="007D2B2E"/>
    <w:rsid w:val="007E0AF3"/>
    <w:rsid w:val="007E1A73"/>
    <w:rsid w:val="007E22DF"/>
    <w:rsid w:val="007E2703"/>
    <w:rsid w:val="007E3BDF"/>
    <w:rsid w:val="007E51E5"/>
    <w:rsid w:val="007E6F2B"/>
    <w:rsid w:val="007F012F"/>
    <w:rsid w:val="007F0E6A"/>
    <w:rsid w:val="007F1636"/>
    <w:rsid w:val="007F5587"/>
    <w:rsid w:val="007F73D1"/>
    <w:rsid w:val="00801EF4"/>
    <w:rsid w:val="008023B1"/>
    <w:rsid w:val="00802B85"/>
    <w:rsid w:val="00803457"/>
    <w:rsid w:val="00803A5C"/>
    <w:rsid w:val="00806DFD"/>
    <w:rsid w:val="00814E75"/>
    <w:rsid w:val="00815AAD"/>
    <w:rsid w:val="0081606A"/>
    <w:rsid w:val="00816EE1"/>
    <w:rsid w:val="00825756"/>
    <w:rsid w:val="00825955"/>
    <w:rsid w:val="00827DF5"/>
    <w:rsid w:val="008309EE"/>
    <w:rsid w:val="00844E6A"/>
    <w:rsid w:val="00845A87"/>
    <w:rsid w:val="008516BB"/>
    <w:rsid w:val="00853563"/>
    <w:rsid w:val="0085561F"/>
    <w:rsid w:val="00856E2F"/>
    <w:rsid w:val="00857965"/>
    <w:rsid w:val="00860C02"/>
    <w:rsid w:val="008610D6"/>
    <w:rsid w:val="008711F4"/>
    <w:rsid w:val="008729CD"/>
    <w:rsid w:val="00875D91"/>
    <w:rsid w:val="0088009E"/>
    <w:rsid w:val="00885B8F"/>
    <w:rsid w:val="008865FC"/>
    <w:rsid w:val="008878A1"/>
    <w:rsid w:val="00887D09"/>
    <w:rsid w:val="00890FA6"/>
    <w:rsid w:val="00892123"/>
    <w:rsid w:val="00892DF2"/>
    <w:rsid w:val="00894695"/>
    <w:rsid w:val="00896FE8"/>
    <w:rsid w:val="00897D33"/>
    <w:rsid w:val="008A4C1E"/>
    <w:rsid w:val="008A6B6A"/>
    <w:rsid w:val="008A6D93"/>
    <w:rsid w:val="008A76DD"/>
    <w:rsid w:val="008B00D4"/>
    <w:rsid w:val="008B077A"/>
    <w:rsid w:val="008B4DA1"/>
    <w:rsid w:val="008B709A"/>
    <w:rsid w:val="008B73AA"/>
    <w:rsid w:val="008C0F23"/>
    <w:rsid w:val="008C3218"/>
    <w:rsid w:val="008C6C38"/>
    <w:rsid w:val="008D0D10"/>
    <w:rsid w:val="008D21B5"/>
    <w:rsid w:val="008D2F35"/>
    <w:rsid w:val="008D3CEF"/>
    <w:rsid w:val="008D6A38"/>
    <w:rsid w:val="008E04BC"/>
    <w:rsid w:val="008F1201"/>
    <w:rsid w:val="008F307C"/>
    <w:rsid w:val="008F5067"/>
    <w:rsid w:val="008F7BF5"/>
    <w:rsid w:val="009008A8"/>
    <w:rsid w:val="009064E1"/>
    <w:rsid w:val="00914B5E"/>
    <w:rsid w:val="00916204"/>
    <w:rsid w:val="00916BE6"/>
    <w:rsid w:val="00917B9F"/>
    <w:rsid w:val="00920995"/>
    <w:rsid w:val="00922975"/>
    <w:rsid w:val="00922DA4"/>
    <w:rsid w:val="009320AD"/>
    <w:rsid w:val="009339CD"/>
    <w:rsid w:val="00935292"/>
    <w:rsid w:val="00937F08"/>
    <w:rsid w:val="009444BE"/>
    <w:rsid w:val="0094633E"/>
    <w:rsid w:val="0095010E"/>
    <w:rsid w:val="0095217F"/>
    <w:rsid w:val="00953BD2"/>
    <w:rsid w:val="00953D21"/>
    <w:rsid w:val="00954C69"/>
    <w:rsid w:val="0095571C"/>
    <w:rsid w:val="00956632"/>
    <w:rsid w:val="00957EB8"/>
    <w:rsid w:val="00962CFE"/>
    <w:rsid w:val="00966B88"/>
    <w:rsid w:val="00970476"/>
    <w:rsid w:val="0097107A"/>
    <w:rsid w:val="00971D1D"/>
    <w:rsid w:val="009720B8"/>
    <w:rsid w:val="00973BA9"/>
    <w:rsid w:val="00977114"/>
    <w:rsid w:val="0098046F"/>
    <w:rsid w:val="00983F39"/>
    <w:rsid w:val="00986565"/>
    <w:rsid w:val="009921A8"/>
    <w:rsid w:val="00993CE0"/>
    <w:rsid w:val="00993E19"/>
    <w:rsid w:val="009958DD"/>
    <w:rsid w:val="00997A24"/>
    <w:rsid w:val="009A07C1"/>
    <w:rsid w:val="009A264B"/>
    <w:rsid w:val="009A27AC"/>
    <w:rsid w:val="009A4F6C"/>
    <w:rsid w:val="009A6FCB"/>
    <w:rsid w:val="009A7A18"/>
    <w:rsid w:val="009A7DC7"/>
    <w:rsid w:val="009B1758"/>
    <w:rsid w:val="009B1EEA"/>
    <w:rsid w:val="009B33B5"/>
    <w:rsid w:val="009B406E"/>
    <w:rsid w:val="009B42B8"/>
    <w:rsid w:val="009C2716"/>
    <w:rsid w:val="009C60CE"/>
    <w:rsid w:val="009C7CE8"/>
    <w:rsid w:val="009D0054"/>
    <w:rsid w:val="009D24D8"/>
    <w:rsid w:val="009D3ED8"/>
    <w:rsid w:val="009E09C0"/>
    <w:rsid w:val="009E0AD4"/>
    <w:rsid w:val="009E3D0B"/>
    <w:rsid w:val="009E5C10"/>
    <w:rsid w:val="009E79BF"/>
    <w:rsid w:val="009F05D4"/>
    <w:rsid w:val="009F1343"/>
    <w:rsid w:val="00A00216"/>
    <w:rsid w:val="00A00E06"/>
    <w:rsid w:val="00A0277D"/>
    <w:rsid w:val="00A02E4A"/>
    <w:rsid w:val="00A07260"/>
    <w:rsid w:val="00A14D09"/>
    <w:rsid w:val="00A1542D"/>
    <w:rsid w:val="00A214DB"/>
    <w:rsid w:val="00A22C51"/>
    <w:rsid w:val="00A23D67"/>
    <w:rsid w:val="00A32E5B"/>
    <w:rsid w:val="00A35E00"/>
    <w:rsid w:val="00A410B3"/>
    <w:rsid w:val="00A42508"/>
    <w:rsid w:val="00A42FD7"/>
    <w:rsid w:val="00A43576"/>
    <w:rsid w:val="00A43BB4"/>
    <w:rsid w:val="00A4621D"/>
    <w:rsid w:val="00A47678"/>
    <w:rsid w:val="00A47FE5"/>
    <w:rsid w:val="00A50209"/>
    <w:rsid w:val="00A51D1B"/>
    <w:rsid w:val="00A524C0"/>
    <w:rsid w:val="00A55F41"/>
    <w:rsid w:val="00A57455"/>
    <w:rsid w:val="00A62C62"/>
    <w:rsid w:val="00A659C5"/>
    <w:rsid w:val="00A67852"/>
    <w:rsid w:val="00A7121C"/>
    <w:rsid w:val="00A75823"/>
    <w:rsid w:val="00A761F9"/>
    <w:rsid w:val="00A76642"/>
    <w:rsid w:val="00A804E3"/>
    <w:rsid w:val="00A82FF1"/>
    <w:rsid w:val="00A90B9F"/>
    <w:rsid w:val="00A94009"/>
    <w:rsid w:val="00A95566"/>
    <w:rsid w:val="00A96085"/>
    <w:rsid w:val="00A9729A"/>
    <w:rsid w:val="00A97EFD"/>
    <w:rsid w:val="00AA0D34"/>
    <w:rsid w:val="00AA5AD9"/>
    <w:rsid w:val="00AA6B1C"/>
    <w:rsid w:val="00AA7733"/>
    <w:rsid w:val="00AB0890"/>
    <w:rsid w:val="00AB5288"/>
    <w:rsid w:val="00AC130C"/>
    <w:rsid w:val="00AD3485"/>
    <w:rsid w:val="00AD4DAE"/>
    <w:rsid w:val="00AD7830"/>
    <w:rsid w:val="00AE1277"/>
    <w:rsid w:val="00AE32A2"/>
    <w:rsid w:val="00AE40AB"/>
    <w:rsid w:val="00AE670C"/>
    <w:rsid w:val="00AF0E23"/>
    <w:rsid w:val="00AF5654"/>
    <w:rsid w:val="00AF65CD"/>
    <w:rsid w:val="00AF6B59"/>
    <w:rsid w:val="00AF7EFD"/>
    <w:rsid w:val="00B04067"/>
    <w:rsid w:val="00B040D0"/>
    <w:rsid w:val="00B05A8D"/>
    <w:rsid w:val="00B06524"/>
    <w:rsid w:val="00B10CEF"/>
    <w:rsid w:val="00B11984"/>
    <w:rsid w:val="00B12E84"/>
    <w:rsid w:val="00B12F33"/>
    <w:rsid w:val="00B131B8"/>
    <w:rsid w:val="00B16912"/>
    <w:rsid w:val="00B179D9"/>
    <w:rsid w:val="00B21FCE"/>
    <w:rsid w:val="00B22227"/>
    <w:rsid w:val="00B22707"/>
    <w:rsid w:val="00B22FED"/>
    <w:rsid w:val="00B2358B"/>
    <w:rsid w:val="00B236C9"/>
    <w:rsid w:val="00B24F4B"/>
    <w:rsid w:val="00B25B9C"/>
    <w:rsid w:val="00B263E5"/>
    <w:rsid w:val="00B30718"/>
    <w:rsid w:val="00B32493"/>
    <w:rsid w:val="00B3393E"/>
    <w:rsid w:val="00B33BAC"/>
    <w:rsid w:val="00B345FB"/>
    <w:rsid w:val="00B4178F"/>
    <w:rsid w:val="00B41DA4"/>
    <w:rsid w:val="00B4639C"/>
    <w:rsid w:val="00B5302E"/>
    <w:rsid w:val="00B54060"/>
    <w:rsid w:val="00B5630D"/>
    <w:rsid w:val="00B56418"/>
    <w:rsid w:val="00B60B77"/>
    <w:rsid w:val="00B63287"/>
    <w:rsid w:val="00B65718"/>
    <w:rsid w:val="00B70477"/>
    <w:rsid w:val="00B713D7"/>
    <w:rsid w:val="00B71590"/>
    <w:rsid w:val="00B74485"/>
    <w:rsid w:val="00B8123C"/>
    <w:rsid w:val="00B814C2"/>
    <w:rsid w:val="00B82599"/>
    <w:rsid w:val="00B83CCC"/>
    <w:rsid w:val="00B8452E"/>
    <w:rsid w:val="00B869BA"/>
    <w:rsid w:val="00BA0470"/>
    <w:rsid w:val="00BA0DDC"/>
    <w:rsid w:val="00BA1D22"/>
    <w:rsid w:val="00BA710D"/>
    <w:rsid w:val="00BB1034"/>
    <w:rsid w:val="00BB3B82"/>
    <w:rsid w:val="00BB3EB2"/>
    <w:rsid w:val="00BB6DA3"/>
    <w:rsid w:val="00BC342B"/>
    <w:rsid w:val="00BC3D8C"/>
    <w:rsid w:val="00BD10AD"/>
    <w:rsid w:val="00BE13D7"/>
    <w:rsid w:val="00BE2EB7"/>
    <w:rsid w:val="00BE3671"/>
    <w:rsid w:val="00BE39A1"/>
    <w:rsid w:val="00BE3A5A"/>
    <w:rsid w:val="00BE59E6"/>
    <w:rsid w:val="00BE692B"/>
    <w:rsid w:val="00BE6A8B"/>
    <w:rsid w:val="00BE6D33"/>
    <w:rsid w:val="00BF12C6"/>
    <w:rsid w:val="00BF1E4C"/>
    <w:rsid w:val="00BF3147"/>
    <w:rsid w:val="00BF4BB4"/>
    <w:rsid w:val="00BF544A"/>
    <w:rsid w:val="00C00AB6"/>
    <w:rsid w:val="00C03331"/>
    <w:rsid w:val="00C056C9"/>
    <w:rsid w:val="00C12F74"/>
    <w:rsid w:val="00C12FF7"/>
    <w:rsid w:val="00C1528F"/>
    <w:rsid w:val="00C158C0"/>
    <w:rsid w:val="00C2001E"/>
    <w:rsid w:val="00C243EA"/>
    <w:rsid w:val="00C26B33"/>
    <w:rsid w:val="00C27FEA"/>
    <w:rsid w:val="00C302D1"/>
    <w:rsid w:val="00C303C4"/>
    <w:rsid w:val="00C30997"/>
    <w:rsid w:val="00C33800"/>
    <w:rsid w:val="00C35279"/>
    <w:rsid w:val="00C37E37"/>
    <w:rsid w:val="00C42902"/>
    <w:rsid w:val="00C4358B"/>
    <w:rsid w:val="00C45A66"/>
    <w:rsid w:val="00C569C0"/>
    <w:rsid w:val="00C61F8E"/>
    <w:rsid w:val="00C62974"/>
    <w:rsid w:val="00C6474B"/>
    <w:rsid w:val="00C67413"/>
    <w:rsid w:val="00C74728"/>
    <w:rsid w:val="00C75003"/>
    <w:rsid w:val="00C757C2"/>
    <w:rsid w:val="00C75897"/>
    <w:rsid w:val="00C7698E"/>
    <w:rsid w:val="00C77831"/>
    <w:rsid w:val="00C81AA7"/>
    <w:rsid w:val="00C84EE9"/>
    <w:rsid w:val="00C84F99"/>
    <w:rsid w:val="00C85BF5"/>
    <w:rsid w:val="00C86A05"/>
    <w:rsid w:val="00C91DAC"/>
    <w:rsid w:val="00C9491C"/>
    <w:rsid w:val="00C957C1"/>
    <w:rsid w:val="00CA0E50"/>
    <w:rsid w:val="00CB4DBC"/>
    <w:rsid w:val="00CC5125"/>
    <w:rsid w:val="00CC58B6"/>
    <w:rsid w:val="00CC69DD"/>
    <w:rsid w:val="00CD17C6"/>
    <w:rsid w:val="00CD30FD"/>
    <w:rsid w:val="00CE1CBC"/>
    <w:rsid w:val="00CE1EBE"/>
    <w:rsid w:val="00CE27B3"/>
    <w:rsid w:val="00CE2BB2"/>
    <w:rsid w:val="00CF10C0"/>
    <w:rsid w:val="00CF1404"/>
    <w:rsid w:val="00CF4BFB"/>
    <w:rsid w:val="00CF79B1"/>
    <w:rsid w:val="00D000C2"/>
    <w:rsid w:val="00D02C88"/>
    <w:rsid w:val="00D0316D"/>
    <w:rsid w:val="00D0579C"/>
    <w:rsid w:val="00D109DF"/>
    <w:rsid w:val="00D1309E"/>
    <w:rsid w:val="00D13589"/>
    <w:rsid w:val="00D1537F"/>
    <w:rsid w:val="00D20876"/>
    <w:rsid w:val="00D20AA5"/>
    <w:rsid w:val="00D2247D"/>
    <w:rsid w:val="00D232D2"/>
    <w:rsid w:val="00D23763"/>
    <w:rsid w:val="00D241A1"/>
    <w:rsid w:val="00D25D44"/>
    <w:rsid w:val="00D279F3"/>
    <w:rsid w:val="00D300BD"/>
    <w:rsid w:val="00D314AC"/>
    <w:rsid w:val="00D35341"/>
    <w:rsid w:val="00D3689C"/>
    <w:rsid w:val="00D37FC2"/>
    <w:rsid w:val="00D403E1"/>
    <w:rsid w:val="00D42387"/>
    <w:rsid w:val="00D4631A"/>
    <w:rsid w:val="00D47897"/>
    <w:rsid w:val="00D50015"/>
    <w:rsid w:val="00D53D10"/>
    <w:rsid w:val="00D54677"/>
    <w:rsid w:val="00D5561D"/>
    <w:rsid w:val="00D5766D"/>
    <w:rsid w:val="00D620EB"/>
    <w:rsid w:val="00D63514"/>
    <w:rsid w:val="00D65E92"/>
    <w:rsid w:val="00D67C77"/>
    <w:rsid w:val="00D7038D"/>
    <w:rsid w:val="00D72F2E"/>
    <w:rsid w:val="00D74625"/>
    <w:rsid w:val="00D74948"/>
    <w:rsid w:val="00D75AF7"/>
    <w:rsid w:val="00D76492"/>
    <w:rsid w:val="00D771D3"/>
    <w:rsid w:val="00D841A6"/>
    <w:rsid w:val="00D84E36"/>
    <w:rsid w:val="00D86111"/>
    <w:rsid w:val="00D86EC3"/>
    <w:rsid w:val="00D906FC"/>
    <w:rsid w:val="00D959C2"/>
    <w:rsid w:val="00D97534"/>
    <w:rsid w:val="00DA4943"/>
    <w:rsid w:val="00DA4BB7"/>
    <w:rsid w:val="00DA7D6E"/>
    <w:rsid w:val="00DB1057"/>
    <w:rsid w:val="00DB2591"/>
    <w:rsid w:val="00DB798A"/>
    <w:rsid w:val="00DC0A0A"/>
    <w:rsid w:val="00DC28A6"/>
    <w:rsid w:val="00DC2A96"/>
    <w:rsid w:val="00DC39EE"/>
    <w:rsid w:val="00DD0033"/>
    <w:rsid w:val="00DD4969"/>
    <w:rsid w:val="00DD5D0A"/>
    <w:rsid w:val="00DD6471"/>
    <w:rsid w:val="00DD70A5"/>
    <w:rsid w:val="00DE268C"/>
    <w:rsid w:val="00DE2F9B"/>
    <w:rsid w:val="00DE3746"/>
    <w:rsid w:val="00DF45C3"/>
    <w:rsid w:val="00DF5DA2"/>
    <w:rsid w:val="00DF6EBB"/>
    <w:rsid w:val="00E05E9A"/>
    <w:rsid w:val="00E0705D"/>
    <w:rsid w:val="00E1145C"/>
    <w:rsid w:val="00E1337B"/>
    <w:rsid w:val="00E14DA4"/>
    <w:rsid w:val="00E14F61"/>
    <w:rsid w:val="00E159B6"/>
    <w:rsid w:val="00E17CE3"/>
    <w:rsid w:val="00E22CE9"/>
    <w:rsid w:val="00E242C0"/>
    <w:rsid w:val="00E274E4"/>
    <w:rsid w:val="00E332C5"/>
    <w:rsid w:val="00E35060"/>
    <w:rsid w:val="00E36053"/>
    <w:rsid w:val="00E40FF2"/>
    <w:rsid w:val="00E41BA9"/>
    <w:rsid w:val="00E434FD"/>
    <w:rsid w:val="00E45551"/>
    <w:rsid w:val="00E4582D"/>
    <w:rsid w:val="00E51090"/>
    <w:rsid w:val="00E630A2"/>
    <w:rsid w:val="00E65375"/>
    <w:rsid w:val="00E67EAD"/>
    <w:rsid w:val="00E75633"/>
    <w:rsid w:val="00E86819"/>
    <w:rsid w:val="00E91F67"/>
    <w:rsid w:val="00E94152"/>
    <w:rsid w:val="00E96E1C"/>
    <w:rsid w:val="00EA0A64"/>
    <w:rsid w:val="00EA50D3"/>
    <w:rsid w:val="00EA59F5"/>
    <w:rsid w:val="00EA673F"/>
    <w:rsid w:val="00EA7D52"/>
    <w:rsid w:val="00EB0D90"/>
    <w:rsid w:val="00EB212C"/>
    <w:rsid w:val="00EC33B4"/>
    <w:rsid w:val="00EC7996"/>
    <w:rsid w:val="00ED57DA"/>
    <w:rsid w:val="00EE2692"/>
    <w:rsid w:val="00EE4518"/>
    <w:rsid w:val="00EE4CDE"/>
    <w:rsid w:val="00EE6439"/>
    <w:rsid w:val="00EF0DAE"/>
    <w:rsid w:val="00EF7842"/>
    <w:rsid w:val="00F00653"/>
    <w:rsid w:val="00F00CB5"/>
    <w:rsid w:val="00F05919"/>
    <w:rsid w:val="00F0688E"/>
    <w:rsid w:val="00F072D1"/>
    <w:rsid w:val="00F100F3"/>
    <w:rsid w:val="00F12105"/>
    <w:rsid w:val="00F16A4E"/>
    <w:rsid w:val="00F2478B"/>
    <w:rsid w:val="00F273FF"/>
    <w:rsid w:val="00F278C8"/>
    <w:rsid w:val="00F328D2"/>
    <w:rsid w:val="00F33A8B"/>
    <w:rsid w:val="00F35F81"/>
    <w:rsid w:val="00F44551"/>
    <w:rsid w:val="00F453B6"/>
    <w:rsid w:val="00F50EB3"/>
    <w:rsid w:val="00F57BDB"/>
    <w:rsid w:val="00F613E4"/>
    <w:rsid w:val="00F6496F"/>
    <w:rsid w:val="00F7202E"/>
    <w:rsid w:val="00F73B0D"/>
    <w:rsid w:val="00F75EAA"/>
    <w:rsid w:val="00F80649"/>
    <w:rsid w:val="00F82E68"/>
    <w:rsid w:val="00F85579"/>
    <w:rsid w:val="00F87B05"/>
    <w:rsid w:val="00F903A8"/>
    <w:rsid w:val="00F90C50"/>
    <w:rsid w:val="00F924A3"/>
    <w:rsid w:val="00F930E6"/>
    <w:rsid w:val="00F935F7"/>
    <w:rsid w:val="00F962DA"/>
    <w:rsid w:val="00F967B3"/>
    <w:rsid w:val="00FA17C1"/>
    <w:rsid w:val="00FA1D2A"/>
    <w:rsid w:val="00FA45D8"/>
    <w:rsid w:val="00FA524F"/>
    <w:rsid w:val="00FA5A3E"/>
    <w:rsid w:val="00FA651B"/>
    <w:rsid w:val="00FA6EEF"/>
    <w:rsid w:val="00FB0E5A"/>
    <w:rsid w:val="00FB14D3"/>
    <w:rsid w:val="00FB1874"/>
    <w:rsid w:val="00FB356D"/>
    <w:rsid w:val="00FB4169"/>
    <w:rsid w:val="00FB5958"/>
    <w:rsid w:val="00FC6677"/>
    <w:rsid w:val="00FC6829"/>
    <w:rsid w:val="00FD520C"/>
    <w:rsid w:val="00FE05BB"/>
    <w:rsid w:val="00FE2CC0"/>
    <w:rsid w:val="00FE3076"/>
    <w:rsid w:val="00FE588F"/>
    <w:rsid w:val="00FE5C42"/>
    <w:rsid w:val="00FE6759"/>
    <w:rsid w:val="00FE7833"/>
    <w:rsid w:val="00FF0EB0"/>
    <w:rsid w:val="00FF4531"/>
    <w:rsid w:val="00FF494F"/>
    <w:rsid w:val="00FF74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14:docId w14:val="0F36CD8D"/>
  <w15:chartTrackingRefBased/>
  <w15:docId w15:val="{56ECDBC4-69A9-4A4A-8D79-CD287F7C8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autoRedefine/>
    <w:qFormat/>
    <w:rsid w:val="00E45551"/>
    <w:pPr>
      <w:widowControl w:val="0"/>
      <w:suppressAutoHyphens/>
      <w:spacing w:line="240" w:lineRule="atLeast"/>
    </w:pPr>
    <w:rPr>
      <w:rFonts w:ascii="Verdana" w:hAnsi="Verdana"/>
      <w:sz w:val="18"/>
      <w:lang w:eastAsia="ar-SA"/>
    </w:rPr>
  </w:style>
  <w:style w:type="paragraph" w:styleId="Kop1">
    <w:name w:val="heading 1"/>
    <w:aliases w:val="Hoofdstuk"/>
    <w:basedOn w:val="Standaard"/>
    <w:next w:val="Plattetekst"/>
    <w:link w:val="Kop1Char"/>
    <w:autoRedefine/>
    <w:qFormat/>
    <w:rsid w:val="00856E2F"/>
    <w:pPr>
      <w:keepNext/>
      <w:numPr>
        <w:numId w:val="1"/>
      </w:numPr>
      <w:spacing w:before="120" w:after="60"/>
      <w:outlineLvl w:val="0"/>
    </w:pPr>
    <w:rPr>
      <w:sz w:val="24"/>
      <w:lang w:val="x-none"/>
    </w:rPr>
  </w:style>
  <w:style w:type="paragraph" w:styleId="Kop2">
    <w:name w:val="heading 2"/>
    <w:aliases w:val="Paragraaf,Alineakop"/>
    <w:basedOn w:val="Kop1"/>
    <w:next w:val="Plattetekst"/>
    <w:autoRedefine/>
    <w:qFormat/>
    <w:rsid w:val="00856E2F"/>
    <w:pPr>
      <w:numPr>
        <w:ilvl w:val="1"/>
      </w:numPr>
      <w:outlineLvl w:val="1"/>
    </w:pPr>
    <w:rPr>
      <w:b/>
      <w:sz w:val="18"/>
    </w:rPr>
  </w:style>
  <w:style w:type="paragraph" w:styleId="Kop3">
    <w:name w:val="heading 3"/>
    <w:aliases w:val="Subparagraaf"/>
    <w:basedOn w:val="Kop1"/>
    <w:next w:val="Plattetekst"/>
    <w:link w:val="Kop3Char"/>
    <w:autoRedefine/>
    <w:qFormat/>
    <w:rsid w:val="00856E2F"/>
    <w:pPr>
      <w:numPr>
        <w:ilvl w:val="2"/>
      </w:numPr>
      <w:outlineLvl w:val="2"/>
    </w:pPr>
    <w:rPr>
      <w:i/>
      <w:sz w:val="18"/>
    </w:rPr>
  </w:style>
  <w:style w:type="paragraph" w:styleId="Kop4">
    <w:name w:val="heading 4"/>
    <w:basedOn w:val="Kop1"/>
    <w:next w:val="Standaard"/>
    <w:autoRedefine/>
    <w:qFormat/>
    <w:rsid w:val="00856E2F"/>
    <w:pPr>
      <w:numPr>
        <w:ilvl w:val="3"/>
      </w:numPr>
      <w:outlineLvl w:val="3"/>
    </w:pPr>
    <w:rPr>
      <w:sz w:val="18"/>
    </w:rPr>
  </w:style>
  <w:style w:type="paragraph" w:styleId="Kop5">
    <w:name w:val="heading 5"/>
    <w:basedOn w:val="Standaard"/>
    <w:next w:val="Standaard"/>
    <w:qFormat/>
    <w:pPr>
      <w:numPr>
        <w:ilvl w:val="4"/>
        <w:numId w:val="1"/>
      </w:numPr>
      <w:spacing w:before="240" w:after="60"/>
      <w:outlineLvl w:val="4"/>
    </w:pPr>
    <w:rPr>
      <w:sz w:val="22"/>
    </w:rPr>
  </w:style>
  <w:style w:type="paragraph" w:styleId="Kop6">
    <w:name w:val="heading 6"/>
    <w:basedOn w:val="Standaard"/>
    <w:next w:val="Standaard"/>
    <w:qFormat/>
    <w:pPr>
      <w:numPr>
        <w:ilvl w:val="5"/>
        <w:numId w:val="1"/>
      </w:numPr>
      <w:spacing w:before="240" w:after="60"/>
      <w:outlineLvl w:val="5"/>
    </w:pPr>
    <w:rPr>
      <w:i/>
      <w:sz w:val="22"/>
    </w:rPr>
  </w:style>
  <w:style w:type="paragraph" w:styleId="Kop7">
    <w:name w:val="heading 7"/>
    <w:basedOn w:val="Standaard"/>
    <w:next w:val="Standaard"/>
    <w:qFormat/>
    <w:pPr>
      <w:numPr>
        <w:ilvl w:val="6"/>
        <w:numId w:val="1"/>
      </w:numPr>
      <w:spacing w:before="240" w:after="60"/>
      <w:outlineLvl w:val="6"/>
    </w:pPr>
  </w:style>
  <w:style w:type="paragraph" w:styleId="Kop8">
    <w:name w:val="heading 8"/>
    <w:basedOn w:val="Standaard"/>
    <w:next w:val="Standaard"/>
    <w:qFormat/>
    <w:pPr>
      <w:numPr>
        <w:ilvl w:val="7"/>
        <w:numId w:val="1"/>
      </w:numPr>
      <w:spacing w:before="240" w:after="60"/>
      <w:outlineLvl w:val="7"/>
    </w:pPr>
    <w:rPr>
      <w:i/>
    </w:rPr>
  </w:style>
  <w:style w:type="paragraph" w:styleId="Kop9">
    <w:name w:val="heading 9"/>
    <w:basedOn w:val="Standaard"/>
    <w:next w:val="Standaard"/>
    <w:qFormat/>
    <w:pPr>
      <w:numPr>
        <w:ilvl w:val="8"/>
        <w:numId w:val="1"/>
      </w:numPr>
      <w:spacing w:before="240" w:after="60"/>
      <w:outlineLvl w:val="8"/>
    </w:pPr>
    <w:rPr>
      <w:b/>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WW8Num1z0">
    <w:name w:val="WW8Num1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Times New Roman" w:hAnsi="Times New Roman" w:cs="Times New Roman"/>
    </w:rPr>
  </w:style>
  <w:style w:type="character" w:customStyle="1" w:styleId="WW8Num20z0">
    <w:name w:val="WW8Num20z0"/>
    <w:rPr>
      <w:rFonts w:ascii="Times New Roman" w:hAnsi="Times New Roman"/>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4z0">
    <w:name w:val="WW8Num24z0"/>
    <w:rPr>
      <w:rFonts w:ascii="Symbol" w:hAnsi="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7z0">
    <w:name w:val="WW8Num27z0"/>
    <w:rPr>
      <w:rFonts w:ascii="Wingdings" w:hAnsi="Wingdings"/>
    </w:rPr>
  </w:style>
  <w:style w:type="character" w:customStyle="1" w:styleId="WW8Num28z0">
    <w:name w:val="WW8Num28z0"/>
    <w:rPr>
      <w:rFonts w:ascii="Symbol" w:hAnsi="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9z0">
    <w:name w:val="WW8Num29z0"/>
    <w:rPr>
      <w:rFonts w:ascii="Symbol" w:hAnsi="Symbol"/>
    </w:rPr>
  </w:style>
  <w:style w:type="character" w:customStyle="1" w:styleId="WW8Num29z1">
    <w:name w:val="WW8Num29z1"/>
    <w:rPr>
      <w:rFonts w:ascii="Courier New" w:hAnsi="Courier New" w:cs="Wingdings"/>
    </w:rPr>
  </w:style>
  <w:style w:type="character" w:customStyle="1" w:styleId="WW8Num29z2">
    <w:name w:val="WW8Num29z2"/>
    <w:rPr>
      <w:rFonts w:ascii="Wingdings" w:hAnsi="Wingdings"/>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Wingdings" w:hAnsi="Wingdings"/>
    </w:rPr>
  </w:style>
  <w:style w:type="character" w:customStyle="1" w:styleId="WW8Num31z3">
    <w:name w:val="WW8Num31z3"/>
    <w:rPr>
      <w:rFonts w:ascii="Symbol" w:hAnsi="Symbol"/>
    </w:rPr>
  </w:style>
  <w:style w:type="character" w:customStyle="1" w:styleId="WW8Num31z4">
    <w:name w:val="WW8Num31z4"/>
    <w:rPr>
      <w:rFonts w:ascii="Courier New" w:hAnsi="Courier New"/>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rPr>
  </w:style>
  <w:style w:type="character" w:customStyle="1" w:styleId="WW8Num34z1">
    <w:name w:val="WW8Num34z1"/>
    <w:rPr>
      <w:rFonts w:ascii="Wingdings" w:hAnsi="Wingdings"/>
    </w:rPr>
  </w:style>
  <w:style w:type="character" w:customStyle="1" w:styleId="WW8Num35z0">
    <w:name w:val="WW8Num35z0"/>
    <w:rPr>
      <w:rFonts w:ascii="Symbol" w:hAnsi="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6z0">
    <w:name w:val="WW8Num36z0"/>
    <w:rPr>
      <w:rFonts w:ascii="Symbol" w:hAnsi="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38z0">
    <w:name w:val="WW8Num38z0"/>
    <w:rPr>
      <w:rFonts w:ascii="Symbol" w:hAnsi="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9z0">
    <w:name w:val="WW8Num39z0"/>
    <w:rPr>
      <w:rFonts w:ascii="Symbol" w:hAnsi="Symbol"/>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rPr>
  </w:style>
  <w:style w:type="character" w:customStyle="1" w:styleId="WW8Num41z0">
    <w:name w:val="WW8Num41z0"/>
    <w:rPr>
      <w:rFonts w:ascii="Times New Roman" w:eastAsia="Times New Roman" w:hAnsi="Times New Roman" w:cs="Times New Roman"/>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1">
    <w:name w:val="WW8Num42z1"/>
    <w:rPr>
      <w:rFonts w:ascii="Symbol" w:hAnsi="Symbol"/>
    </w:rPr>
  </w:style>
  <w:style w:type="character" w:customStyle="1" w:styleId="WW8Num44z0">
    <w:name w:val="WW8Num44z0"/>
    <w:rPr>
      <w:rFonts w:ascii="Times New Roman" w:eastAsia="Times New Roman" w:hAnsi="Times New Roman" w:cs="Times New Roman"/>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Standaardalinea-lettertype1">
    <w:name w:val="Standaardalinea-lettertype1"/>
  </w:style>
  <w:style w:type="character" w:styleId="Paginanummer">
    <w:name w:val="page number"/>
    <w:basedOn w:val="Standaardalinea-lettertype1"/>
  </w:style>
  <w:style w:type="character" w:customStyle="1" w:styleId="Voetnoottekens">
    <w:name w:val="Voetnoottekens"/>
    <w:rPr>
      <w:sz w:val="20"/>
      <w:vertAlign w:val="superscript"/>
    </w:rPr>
  </w:style>
  <w:style w:type="character" w:styleId="Hyperlink">
    <w:name w:val="Hyperlink"/>
    <w:uiPriority w:val="99"/>
    <w:rPr>
      <w:color w:val="0000FF"/>
      <w:u w:val="single"/>
    </w:rPr>
  </w:style>
  <w:style w:type="character" w:styleId="Zwaar">
    <w:name w:val="Strong"/>
    <w:qFormat/>
    <w:rPr>
      <w:rFonts w:ascii="Arial" w:hAnsi="Arial"/>
      <w:b/>
      <w:bCs/>
      <w:sz w:val="16"/>
    </w:rPr>
  </w:style>
  <w:style w:type="character" w:styleId="GevolgdeHyperlink">
    <w:name w:val="FollowedHyperlink"/>
    <w:rPr>
      <w:color w:val="800080"/>
      <w:u w:val="single"/>
    </w:rPr>
  </w:style>
  <w:style w:type="character" w:customStyle="1" w:styleId="PageNumber1">
    <w:name w:val="Page Number1"/>
    <w:rPr>
      <w:rFonts w:ascii="Arial" w:hAnsi="Arial"/>
      <w:sz w:val="16"/>
    </w:rPr>
  </w:style>
  <w:style w:type="character" w:customStyle="1" w:styleId="FootnoteText1Char">
    <w:name w:val="Footnote Text1 Char"/>
    <w:rPr>
      <w:sz w:val="24"/>
      <w:lang w:val="nl-NL" w:eastAsia="ar-SA" w:bidi="ar-SA"/>
    </w:rPr>
  </w:style>
  <w:style w:type="character" w:customStyle="1" w:styleId="Char">
    <w:name w:val="Char"/>
    <w:rPr>
      <w:spacing w:val="-2"/>
      <w:sz w:val="24"/>
      <w:lang w:val="nl-NL" w:eastAsia="ar-SA" w:bidi="ar-SA"/>
    </w:rPr>
  </w:style>
  <w:style w:type="character" w:customStyle="1" w:styleId="AAACharCharChar">
    <w:name w:val="AAA Char Char Char"/>
    <w:rPr>
      <w:rFonts w:ascii="Times" w:hAnsi="Times"/>
      <w:b/>
      <w:caps/>
      <w:color w:val="000080"/>
      <w:spacing w:val="-2"/>
      <w:sz w:val="24"/>
      <w:u w:val="single"/>
      <w:lang w:val="nl-NL" w:eastAsia="ar-SA" w:bidi="ar-SA"/>
    </w:rPr>
  </w:style>
  <w:style w:type="character" w:customStyle="1" w:styleId="NormalIndentChar2Char">
    <w:name w:val="Normal Indent Char2 Char"/>
    <w:aliases w:val="Normal Indent Char Char Char2,Normal Indent Char1 Char Char2 Char,Normal Indent Char4 Char Char Char Char,Normal Indent Char Char Char2 Char1 Char Char1,Normal Indent Char2 Char Char Char2 Char Char Char3"/>
    <w:rPr>
      <w:sz w:val="24"/>
      <w:lang w:val="nl" w:eastAsia="ar-SA" w:bidi="ar-SA"/>
    </w:rPr>
  </w:style>
  <w:style w:type="character" w:customStyle="1" w:styleId="Heading1Char">
    <w:name w:val="Heading 1 Char"/>
    <w:rPr>
      <w:b/>
      <w:sz w:val="28"/>
      <w:lang w:val="nl" w:eastAsia="ar-SA" w:bidi="ar-SA"/>
    </w:rPr>
  </w:style>
  <w:style w:type="character" w:customStyle="1" w:styleId="Heading2Char">
    <w:name w:val="Heading 2 Char"/>
    <w:rPr>
      <w:b/>
      <w:sz w:val="26"/>
      <w:lang w:val="nl" w:eastAsia="ar-SA" w:bidi="ar-SA"/>
    </w:rPr>
  </w:style>
  <w:style w:type="character" w:customStyle="1" w:styleId="Heading3Char">
    <w:name w:val="Heading 3 Char"/>
    <w:rPr>
      <w:b/>
      <w:sz w:val="22"/>
      <w:lang w:val="nl" w:eastAsia="ar-SA" w:bidi="ar-SA"/>
    </w:rPr>
  </w:style>
  <w:style w:type="character" w:customStyle="1" w:styleId="NormalIndentChar1Char">
    <w:name w:val="Normal Indent Char1 Char"/>
    <w:aliases w:val="Normal Indent Char Char Char1,Normal Indent Char2 Char Char Char,Normal Indent Char Char Char Char Char,Normal Indent Char1 Char Char2 Char Char Char,Normal Indent Char4 Char Char Char Char Char Char"/>
    <w:rPr>
      <w:sz w:val="24"/>
      <w:lang w:val="nl" w:eastAsia="ar-SA" w:bidi="ar-SA"/>
    </w:rPr>
  </w:style>
  <w:style w:type="character" w:customStyle="1" w:styleId="Heading3CharChar">
    <w:name w:val="Heading 3 Char Char"/>
    <w:rPr>
      <w:b/>
      <w:sz w:val="22"/>
      <w:lang w:val="nl" w:eastAsia="ar-SA" w:bidi="ar-SA"/>
    </w:rPr>
  </w:style>
  <w:style w:type="character" w:customStyle="1" w:styleId="NormalIndentCharChar1">
    <w:name w:val="Normal Indent Char Char1"/>
    <w:aliases w:val="Normal Indent Char2 Char Char,Normal Indent Char Char Char Char,Normal Indent Char1 Char Char2 Char Char,Normal Indent Char4 Char Char Char Char Char,Normal Indent Char Char Char2 Char1 Char Char Char,Normal Indent Char1"/>
    <w:rPr>
      <w:sz w:val="24"/>
      <w:lang w:val="nl" w:eastAsia="ar-SA" w:bidi="ar-SA"/>
    </w:rPr>
  </w:style>
  <w:style w:type="character" w:customStyle="1" w:styleId="NormalIndentCharChar2">
    <w:name w:val="Normal Indent Char Char2"/>
    <w:aliases w:val="Normal Indent Char2 Char Char1,Normal Indent Char Char Char Char1,Normal Indent Char1 Char Char2 Char Char1,Normal Indent Char4 Char Char Char Char Char1,Normal Indent Char Char Char2 Char1 Char Char Char1"/>
    <w:rPr>
      <w:sz w:val="24"/>
      <w:lang w:val="nl" w:eastAsia="ar-SA" w:bidi="ar-SA"/>
    </w:rPr>
  </w:style>
  <w:style w:type="character" w:customStyle="1" w:styleId="Heading3Heading3Char">
    <w:name w:val="Heading 3;Heading 3 Char"/>
    <w:rPr>
      <w:rFonts w:ascii="Arial" w:hAnsi="Arial"/>
      <w:sz w:val="24"/>
      <w:lang w:val="nl-NL" w:eastAsia="ar-SA" w:bidi="ar-SA"/>
    </w:rPr>
  </w:style>
  <w:style w:type="character" w:customStyle="1" w:styleId="CaptionChar">
    <w:name w:val="Caption Char"/>
    <w:rPr>
      <w:b/>
      <w:sz w:val="22"/>
      <w:lang w:val="nl-NL" w:eastAsia="ar-SA" w:bidi="ar-SA"/>
    </w:rPr>
  </w:style>
  <w:style w:type="character" w:customStyle="1" w:styleId="FindingsChar">
    <w:name w:val="Findings Char"/>
    <w:rPr>
      <w:rFonts w:ascii="Arial" w:hAnsi="Arial"/>
      <w:i/>
      <w:sz w:val="22"/>
      <w:lang w:val="nl" w:eastAsia="ar-SA" w:bidi="ar-SA"/>
    </w:rPr>
  </w:style>
  <w:style w:type="character" w:customStyle="1" w:styleId="CharChar">
    <w:name w:val="Char Char"/>
    <w:rPr>
      <w:rFonts w:ascii="Arial" w:hAnsi="Arial"/>
      <w:b/>
      <w:sz w:val="24"/>
      <w:lang w:val="nl-NL" w:eastAsia="ar-SA" w:bidi="ar-SA"/>
    </w:rPr>
  </w:style>
  <w:style w:type="character" w:customStyle="1" w:styleId="Verwijzingopmerking1">
    <w:name w:val="Verwijzing opmerking1"/>
    <w:rPr>
      <w:sz w:val="18"/>
      <w:szCs w:val="18"/>
    </w:rPr>
  </w:style>
  <w:style w:type="character" w:customStyle="1" w:styleId="CharChar3">
    <w:name w:val="Char Char3"/>
    <w:rPr>
      <w:sz w:val="22"/>
      <w:lang w:val="nl-NL" w:eastAsia="ar-SA" w:bidi="ar-SA"/>
    </w:rPr>
  </w:style>
  <w:style w:type="character" w:customStyle="1" w:styleId="WW-Voetnoottekens">
    <w:name w:val="WW-Voetnoottekens"/>
    <w:rPr>
      <w:sz w:val="20"/>
      <w:vertAlign w:val="superscript"/>
    </w:rPr>
  </w:style>
  <w:style w:type="character" w:customStyle="1" w:styleId="Voetnootmarkering1">
    <w:name w:val="Voetnootmarkering1"/>
    <w:rPr>
      <w:vertAlign w:val="superscript"/>
    </w:rPr>
  </w:style>
  <w:style w:type="character" w:styleId="Voetnootmarkering">
    <w:name w:val="footnote reference"/>
    <w:semiHidden/>
    <w:rPr>
      <w:vertAlign w:val="superscript"/>
    </w:rPr>
  </w:style>
  <w:style w:type="character" w:styleId="Eindnootmarkering">
    <w:name w:val="endnote reference"/>
    <w:semiHidden/>
    <w:rPr>
      <w:vertAlign w:val="superscript"/>
    </w:rPr>
  </w:style>
  <w:style w:type="character" w:customStyle="1" w:styleId="Eindnoottekens">
    <w:name w:val="Eindnoottekens"/>
  </w:style>
  <w:style w:type="character" w:customStyle="1" w:styleId="Opsommingstekens">
    <w:name w:val="Opsommingstekens"/>
    <w:rPr>
      <w:rFonts w:ascii="OpenSymbol" w:eastAsia="OpenSymbol" w:hAnsi="OpenSymbol" w:cs="OpenSymbol"/>
    </w:rPr>
  </w:style>
  <w:style w:type="paragraph" w:customStyle="1" w:styleId="Kop">
    <w:name w:val="Kop"/>
    <w:basedOn w:val="Standaard"/>
    <w:next w:val="Plattetekst"/>
    <w:link w:val="KopChar"/>
    <w:pPr>
      <w:keepNext/>
      <w:spacing w:before="240" w:after="120"/>
    </w:pPr>
    <w:rPr>
      <w:rFonts w:ascii="Arial" w:eastAsia="Lucida Sans Unicode" w:hAnsi="Arial" w:cs="Tahoma"/>
      <w:sz w:val="28"/>
      <w:szCs w:val="28"/>
    </w:rPr>
  </w:style>
  <w:style w:type="paragraph" w:styleId="Plattetekst">
    <w:name w:val="Body Text"/>
    <w:aliases w:val="Platte tekst Char"/>
    <w:basedOn w:val="Standaard"/>
    <w:link w:val="PlattetekstChar1"/>
    <w:pPr>
      <w:keepLines/>
      <w:spacing w:after="120"/>
      <w:ind w:left="720"/>
    </w:pPr>
    <w:rPr>
      <w:rFonts w:ascii="Times New Roman" w:hAnsi="Times New Roman"/>
      <w:sz w:val="20"/>
    </w:rPr>
  </w:style>
  <w:style w:type="paragraph" w:styleId="Lijst">
    <w:name w:val="List"/>
    <w:basedOn w:val="Standaard"/>
    <w:pPr>
      <w:spacing w:line="240" w:lineRule="auto"/>
      <w:ind w:left="283" w:hanging="283"/>
      <w:jc w:val="both"/>
    </w:pPr>
    <w:rPr>
      <w:rFonts w:ascii="Arial" w:hAnsi="Arial"/>
      <w:sz w:val="22"/>
    </w:rPr>
  </w:style>
  <w:style w:type="paragraph" w:customStyle="1" w:styleId="Bijschrift1">
    <w:name w:val="Bijschrift1"/>
    <w:basedOn w:val="Standaard"/>
    <w:next w:val="Standaard"/>
    <w:pPr>
      <w:widowControl/>
      <w:spacing w:before="120" w:after="120" w:line="240" w:lineRule="auto"/>
      <w:jc w:val="both"/>
    </w:pPr>
    <w:rPr>
      <w:b/>
      <w:sz w:val="22"/>
    </w:rPr>
  </w:style>
  <w:style w:type="paragraph" w:customStyle="1" w:styleId="Index">
    <w:name w:val="Index"/>
    <w:basedOn w:val="Standaard"/>
    <w:pPr>
      <w:suppressLineNumbers/>
    </w:pPr>
    <w:rPr>
      <w:rFonts w:cs="Tahoma"/>
    </w:rPr>
  </w:style>
  <w:style w:type="paragraph" w:customStyle="1" w:styleId="Paragraph2">
    <w:name w:val="Paragraph2"/>
    <w:basedOn w:val="Standaard"/>
    <w:pPr>
      <w:spacing w:before="80"/>
      <w:ind w:left="720"/>
      <w:jc w:val="both"/>
    </w:pPr>
    <w:rPr>
      <w:color w:val="000000"/>
      <w:lang w:val="en-AU"/>
    </w:rPr>
  </w:style>
  <w:style w:type="paragraph" w:styleId="Titel">
    <w:name w:val="Title"/>
    <w:basedOn w:val="Standaard"/>
    <w:next w:val="Standaard"/>
    <w:qFormat/>
    <w:pPr>
      <w:spacing w:line="240" w:lineRule="auto"/>
      <w:jc w:val="center"/>
    </w:pPr>
    <w:rPr>
      <w:rFonts w:ascii="Arial" w:hAnsi="Arial"/>
      <w:b/>
      <w:sz w:val="36"/>
    </w:rPr>
  </w:style>
  <w:style w:type="paragraph" w:styleId="Ondertitel">
    <w:name w:val="Subtitle"/>
    <w:basedOn w:val="Standaard"/>
    <w:next w:val="Plattetekst"/>
    <w:qFormat/>
    <w:pPr>
      <w:spacing w:after="60"/>
      <w:jc w:val="center"/>
    </w:pPr>
    <w:rPr>
      <w:rFonts w:ascii="Arial" w:hAnsi="Arial"/>
      <w:i/>
      <w:sz w:val="36"/>
      <w:lang w:val="en-AU"/>
    </w:rPr>
  </w:style>
  <w:style w:type="paragraph" w:customStyle="1" w:styleId="Standaardinspringing1">
    <w:name w:val="Standaardinspringing1"/>
    <w:basedOn w:val="Standaard"/>
    <w:pPr>
      <w:ind w:left="900" w:hanging="900"/>
    </w:pPr>
  </w:style>
  <w:style w:type="paragraph" w:styleId="Inhopg1">
    <w:name w:val="toc 1"/>
    <w:basedOn w:val="Standaard"/>
    <w:next w:val="Standaard"/>
    <w:uiPriority w:val="39"/>
    <w:pPr>
      <w:spacing w:before="120" w:after="120"/>
    </w:pPr>
    <w:rPr>
      <w:b/>
      <w:bCs/>
      <w:caps/>
    </w:rPr>
  </w:style>
  <w:style w:type="paragraph" w:styleId="Inhopg2">
    <w:name w:val="toc 2"/>
    <w:basedOn w:val="Standaard"/>
    <w:next w:val="Standaard"/>
    <w:uiPriority w:val="39"/>
    <w:pPr>
      <w:ind w:left="200"/>
    </w:pPr>
    <w:rPr>
      <w:smallCaps/>
    </w:rPr>
  </w:style>
  <w:style w:type="paragraph" w:styleId="Inhopg3">
    <w:name w:val="toc 3"/>
    <w:basedOn w:val="Standaard"/>
    <w:next w:val="Standaard"/>
    <w:uiPriority w:val="39"/>
    <w:pPr>
      <w:ind w:left="400"/>
    </w:pPr>
    <w:rPr>
      <w:i/>
      <w:iCs/>
    </w:rPr>
  </w:style>
  <w:style w:type="paragraph" w:styleId="Koptekst">
    <w:name w:val="header"/>
    <w:basedOn w:val="Standaard"/>
    <w:pPr>
      <w:tabs>
        <w:tab w:val="center" w:pos="4320"/>
        <w:tab w:val="right" w:pos="8640"/>
      </w:tabs>
    </w:pPr>
  </w:style>
  <w:style w:type="paragraph" w:styleId="Voettekst">
    <w:name w:val="footer"/>
    <w:basedOn w:val="Standaard"/>
    <w:pPr>
      <w:tabs>
        <w:tab w:val="center" w:pos="4320"/>
        <w:tab w:val="right" w:pos="8640"/>
      </w:tabs>
    </w:pPr>
  </w:style>
  <w:style w:type="paragraph" w:customStyle="1" w:styleId="Bullet1">
    <w:name w:val="Bullet1"/>
    <w:basedOn w:val="Standaard"/>
    <w:pPr>
      <w:numPr>
        <w:numId w:val="5"/>
      </w:numPr>
      <w:ind w:left="720"/>
    </w:pPr>
  </w:style>
  <w:style w:type="paragraph" w:customStyle="1" w:styleId="Bullet2">
    <w:name w:val="Bullet2"/>
    <w:basedOn w:val="Standaard"/>
    <w:pPr>
      <w:numPr>
        <w:numId w:val="6"/>
      </w:numPr>
      <w:ind w:left="1440"/>
    </w:pPr>
    <w:rPr>
      <w:color w:val="000080"/>
    </w:rPr>
  </w:style>
  <w:style w:type="paragraph" w:customStyle="1" w:styleId="Tabletext">
    <w:name w:val="Tabletext"/>
    <w:basedOn w:val="Standaard"/>
    <w:pPr>
      <w:keepLines/>
      <w:spacing w:after="120"/>
    </w:pPr>
  </w:style>
  <w:style w:type="paragraph" w:customStyle="1" w:styleId="Documentstructuur1">
    <w:name w:val="Documentstructuur1"/>
    <w:basedOn w:val="Standaard"/>
    <w:pPr>
      <w:shd w:val="clear" w:color="auto" w:fill="000080"/>
    </w:pPr>
    <w:rPr>
      <w:rFonts w:ascii="Tahoma" w:hAnsi="Tahoma"/>
    </w:rPr>
  </w:style>
  <w:style w:type="paragraph" w:styleId="Voetnoottekst">
    <w:name w:val="footnote text"/>
    <w:basedOn w:val="Standaard"/>
    <w:semiHidden/>
    <w:pPr>
      <w:keepNext/>
      <w:keepLines/>
      <w:pBdr>
        <w:bottom w:val="single" w:sz="4" w:space="0" w:color="000000"/>
      </w:pBdr>
      <w:spacing w:before="40" w:after="40"/>
      <w:ind w:left="360" w:hanging="360"/>
    </w:pPr>
    <w:rPr>
      <w:rFonts w:ascii="Helvetica" w:hAnsi="Helvetica"/>
      <w:sz w:val="16"/>
    </w:rPr>
  </w:style>
  <w:style w:type="paragraph" w:customStyle="1" w:styleId="MainTitle">
    <w:name w:val="Main Title"/>
    <w:basedOn w:val="Standaard"/>
    <w:pPr>
      <w:spacing w:before="480" w:after="60" w:line="240" w:lineRule="auto"/>
      <w:jc w:val="center"/>
    </w:pPr>
    <w:rPr>
      <w:rFonts w:ascii="Arial" w:hAnsi="Arial"/>
      <w:b/>
      <w:kern w:val="1"/>
      <w:sz w:val="32"/>
    </w:rPr>
  </w:style>
  <w:style w:type="paragraph" w:customStyle="1" w:styleId="Paragraph1">
    <w:name w:val="Paragraph1"/>
    <w:basedOn w:val="Standaard"/>
    <w:pPr>
      <w:spacing w:before="80" w:line="240" w:lineRule="auto"/>
      <w:jc w:val="both"/>
    </w:pPr>
  </w:style>
  <w:style w:type="paragraph" w:customStyle="1" w:styleId="Paragraph3">
    <w:name w:val="Paragraph3"/>
    <w:basedOn w:val="Standaard"/>
    <w:pPr>
      <w:spacing w:before="80" w:line="240" w:lineRule="auto"/>
      <w:ind w:left="1530"/>
      <w:jc w:val="both"/>
    </w:pPr>
  </w:style>
  <w:style w:type="paragraph" w:customStyle="1" w:styleId="Paragraph4">
    <w:name w:val="Paragraph4"/>
    <w:basedOn w:val="Standaard"/>
    <w:pPr>
      <w:spacing w:before="80" w:line="240" w:lineRule="auto"/>
      <w:ind w:left="2250"/>
      <w:jc w:val="both"/>
    </w:pPr>
  </w:style>
  <w:style w:type="paragraph" w:styleId="Inhopg4">
    <w:name w:val="toc 4"/>
    <w:basedOn w:val="Standaard"/>
    <w:next w:val="Standaard"/>
    <w:semiHidden/>
    <w:pPr>
      <w:ind w:left="600"/>
    </w:pPr>
    <w:rPr>
      <w:szCs w:val="18"/>
    </w:rPr>
  </w:style>
  <w:style w:type="paragraph" w:styleId="Inhopg5">
    <w:name w:val="toc 5"/>
    <w:basedOn w:val="Standaard"/>
    <w:next w:val="Standaard"/>
    <w:semiHidden/>
    <w:pPr>
      <w:ind w:left="800"/>
    </w:pPr>
    <w:rPr>
      <w:szCs w:val="18"/>
    </w:rPr>
  </w:style>
  <w:style w:type="paragraph" w:styleId="Inhopg6">
    <w:name w:val="toc 6"/>
    <w:basedOn w:val="Standaard"/>
    <w:next w:val="Standaard"/>
    <w:semiHidden/>
    <w:pPr>
      <w:ind w:left="1000"/>
    </w:pPr>
    <w:rPr>
      <w:szCs w:val="18"/>
    </w:rPr>
  </w:style>
  <w:style w:type="paragraph" w:styleId="Inhopg7">
    <w:name w:val="toc 7"/>
    <w:basedOn w:val="Standaard"/>
    <w:next w:val="Standaard"/>
    <w:semiHidden/>
    <w:pPr>
      <w:ind w:left="1200"/>
    </w:pPr>
    <w:rPr>
      <w:szCs w:val="18"/>
    </w:rPr>
  </w:style>
  <w:style w:type="paragraph" w:styleId="Inhopg8">
    <w:name w:val="toc 8"/>
    <w:basedOn w:val="Standaard"/>
    <w:next w:val="Standaard"/>
    <w:semiHidden/>
    <w:pPr>
      <w:ind w:left="1400"/>
    </w:pPr>
    <w:rPr>
      <w:szCs w:val="18"/>
    </w:rPr>
  </w:style>
  <w:style w:type="paragraph" w:styleId="Inhopg9">
    <w:name w:val="toc 9"/>
    <w:basedOn w:val="Standaard"/>
    <w:next w:val="Standaard"/>
    <w:semiHidden/>
    <w:pPr>
      <w:ind w:left="1600"/>
    </w:pPr>
    <w:rPr>
      <w:szCs w:val="18"/>
    </w:rPr>
  </w:style>
  <w:style w:type="paragraph" w:customStyle="1" w:styleId="Plattetekst21">
    <w:name w:val="Platte tekst 21"/>
    <w:basedOn w:val="Standaard"/>
    <w:rPr>
      <w:i/>
      <w:color w:val="0000FF"/>
    </w:rPr>
  </w:style>
  <w:style w:type="paragraph" w:styleId="Plattetekstinspringen">
    <w:name w:val="Body Text Indent"/>
    <w:basedOn w:val="Standaard"/>
    <w:pPr>
      <w:ind w:left="720"/>
    </w:pPr>
    <w:rPr>
      <w:i/>
      <w:color w:val="0000FF"/>
      <w:u w:val="single"/>
    </w:rPr>
  </w:style>
  <w:style w:type="paragraph" w:customStyle="1" w:styleId="Body">
    <w:name w:val="Body"/>
    <w:basedOn w:val="Standaard"/>
    <w:pPr>
      <w:widowControl/>
      <w:spacing w:before="120" w:line="240" w:lineRule="auto"/>
      <w:jc w:val="both"/>
    </w:pPr>
    <w:rPr>
      <w:rFonts w:ascii="Book Antiqua" w:hAnsi="Book Antiqua"/>
    </w:rPr>
  </w:style>
  <w:style w:type="paragraph" w:customStyle="1" w:styleId="Bullet">
    <w:name w:val="Bullet"/>
    <w:basedOn w:val="Standaard"/>
    <w:pPr>
      <w:widowControl/>
      <w:numPr>
        <w:numId w:val="3"/>
      </w:numPr>
      <w:tabs>
        <w:tab w:val="left" w:pos="1440"/>
      </w:tabs>
      <w:spacing w:before="120" w:line="240" w:lineRule="auto"/>
      <w:ind w:left="720" w:right="360"/>
      <w:jc w:val="both"/>
    </w:pPr>
    <w:rPr>
      <w:rFonts w:ascii="Book Antiqua" w:hAnsi="Book Antiqua"/>
    </w:rPr>
  </w:style>
  <w:style w:type="paragraph" w:customStyle="1" w:styleId="InfoBlue">
    <w:name w:val="InfoBlue"/>
    <w:basedOn w:val="Standaard"/>
    <w:next w:val="Plattetekst"/>
    <w:pPr>
      <w:spacing w:after="120"/>
    </w:pPr>
    <w:rPr>
      <w:i/>
      <w:color w:val="0000FF"/>
    </w:rPr>
  </w:style>
  <w:style w:type="paragraph" w:customStyle="1" w:styleId="Normaalweb1">
    <w:name w:val="Normaal (web)1"/>
    <w:basedOn w:val="Standaard"/>
    <w:pPr>
      <w:widowControl/>
      <w:spacing w:before="100" w:after="100" w:line="240" w:lineRule="auto"/>
    </w:pPr>
    <w:rPr>
      <w:sz w:val="24"/>
      <w:szCs w:val="24"/>
    </w:rPr>
  </w:style>
  <w:style w:type="paragraph" w:customStyle="1" w:styleId="HTML">
    <w:name w:val="HTML"/>
    <w:aliases w:val=" vooraf opgemaakt"/>
    <w:basedOn w:val="Standaar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ourier New" w:hAnsi="Courier New"/>
    </w:rPr>
  </w:style>
  <w:style w:type="paragraph" w:customStyle="1" w:styleId="Plattetekst31">
    <w:name w:val="Platte tekst 31"/>
    <w:basedOn w:val="Standaard"/>
  </w:style>
  <w:style w:type="paragraph" w:customStyle="1" w:styleId="Tekstzonderopmaak1">
    <w:name w:val="Tekst zonder opmaak1"/>
    <w:basedOn w:val="Standaard"/>
    <w:pPr>
      <w:widowControl/>
      <w:spacing w:line="240" w:lineRule="auto"/>
    </w:pPr>
    <w:rPr>
      <w:rFonts w:ascii="Courier New" w:hAnsi="Courier New"/>
    </w:rPr>
  </w:style>
  <w:style w:type="paragraph" w:customStyle="1" w:styleId="Ballontekst1">
    <w:name w:val="Ballontekst1"/>
    <w:basedOn w:val="Standaard"/>
    <w:rPr>
      <w:rFonts w:ascii="Tahoma" w:hAnsi="Tahoma" w:cs="Tahoma"/>
      <w:sz w:val="16"/>
      <w:szCs w:val="16"/>
    </w:rPr>
  </w:style>
  <w:style w:type="paragraph" w:styleId="Normaalweb">
    <w:name w:val="Normal (Web)"/>
    <w:basedOn w:val="Standaard"/>
    <w:pPr>
      <w:widowControl/>
      <w:spacing w:before="100" w:after="100" w:line="240" w:lineRule="auto"/>
    </w:pPr>
    <w:rPr>
      <w:rFonts w:ascii="Arial" w:eastAsia="Arial Unicode MS" w:hAnsi="Arial" w:cs="Arial"/>
      <w:lang w:val="en-GB"/>
    </w:rPr>
  </w:style>
  <w:style w:type="paragraph" w:customStyle="1" w:styleId="BulletIndent">
    <w:name w:val="Bullet Indent"/>
    <w:basedOn w:val="Standaardinspringing1"/>
    <w:pPr>
      <w:widowControl/>
      <w:numPr>
        <w:numId w:val="4"/>
      </w:numPr>
      <w:tabs>
        <w:tab w:val="left" w:pos="2269"/>
      </w:tabs>
      <w:spacing w:before="120" w:line="240" w:lineRule="auto"/>
      <w:ind w:left="1135" w:hanging="284"/>
      <w:jc w:val="both"/>
    </w:pPr>
    <w:rPr>
      <w:rFonts w:ascii="Arial" w:hAnsi="Arial"/>
      <w:sz w:val="22"/>
    </w:rPr>
  </w:style>
  <w:style w:type="paragraph" w:customStyle="1" w:styleId="IBS-Heading1">
    <w:name w:val="IBS - Heading 1"/>
    <w:basedOn w:val="Kop1"/>
    <w:next w:val="IBS-Normal"/>
    <w:pPr>
      <w:widowControl/>
      <w:numPr>
        <w:numId w:val="0"/>
      </w:numPr>
      <w:tabs>
        <w:tab w:val="left" w:pos="864"/>
      </w:tabs>
      <w:spacing w:before="240" w:line="240" w:lineRule="auto"/>
      <w:ind w:left="432" w:hanging="432"/>
      <w:jc w:val="both"/>
    </w:pPr>
    <w:rPr>
      <w:kern w:val="1"/>
      <w:sz w:val="32"/>
    </w:rPr>
  </w:style>
  <w:style w:type="paragraph" w:customStyle="1" w:styleId="IBS-Normal">
    <w:name w:val="IBS - Normal"/>
    <w:basedOn w:val="Standaard"/>
    <w:pPr>
      <w:widowControl/>
      <w:spacing w:line="360" w:lineRule="auto"/>
      <w:jc w:val="both"/>
    </w:pPr>
    <w:rPr>
      <w:rFonts w:ascii="Arial" w:hAnsi="Arial"/>
      <w:sz w:val="22"/>
      <w:lang w:val="en-GB"/>
    </w:rPr>
  </w:style>
  <w:style w:type="paragraph" w:customStyle="1" w:styleId="IBS-Heading2">
    <w:name w:val="IBS - Heading 2"/>
    <w:basedOn w:val="Kop2"/>
    <w:next w:val="IBS-Normal"/>
    <w:pPr>
      <w:widowControl/>
      <w:numPr>
        <w:ilvl w:val="0"/>
        <w:numId w:val="0"/>
      </w:numPr>
      <w:tabs>
        <w:tab w:val="left" w:pos="1152"/>
      </w:tabs>
      <w:spacing w:before="240" w:line="240" w:lineRule="auto"/>
      <w:ind w:left="576" w:hanging="576"/>
      <w:jc w:val="both"/>
    </w:pPr>
    <w:rPr>
      <w:sz w:val="28"/>
      <w:lang w:val="en-GB"/>
    </w:rPr>
  </w:style>
  <w:style w:type="paragraph" w:customStyle="1" w:styleId="IBS-Heading3">
    <w:name w:val="IBS - Heading 3"/>
    <w:basedOn w:val="Kop3"/>
    <w:next w:val="IBS-Normal"/>
    <w:pPr>
      <w:widowControl/>
      <w:numPr>
        <w:ilvl w:val="0"/>
        <w:numId w:val="0"/>
      </w:numPr>
      <w:tabs>
        <w:tab w:val="left" w:pos="1440"/>
      </w:tabs>
      <w:spacing w:before="240" w:line="240" w:lineRule="auto"/>
      <w:ind w:left="720" w:hanging="720"/>
      <w:jc w:val="both"/>
    </w:pPr>
    <w:rPr>
      <w:b/>
      <w:i w:val="0"/>
      <w:sz w:val="22"/>
      <w:lang w:val="en-GB"/>
    </w:rPr>
  </w:style>
  <w:style w:type="paragraph" w:customStyle="1" w:styleId="Lijstopsomteken31">
    <w:name w:val="Lijst opsom.teken 31"/>
    <w:basedOn w:val="Standaard"/>
    <w:pPr>
      <w:numPr>
        <w:numId w:val="2"/>
      </w:numPr>
      <w:spacing w:line="240" w:lineRule="auto"/>
      <w:jc w:val="both"/>
    </w:pPr>
    <w:rPr>
      <w:rFonts w:ascii="Arial" w:hAnsi="Arial"/>
      <w:sz w:val="22"/>
    </w:rPr>
  </w:style>
  <w:style w:type="paragraph" w:customStyle="1" w:styleId="SRS">
    <w:name w:val="SRS"/>
    <w:basedOn w:val="Standaard"/>
    <w:pPr>
      <w:spacing w:line="240" w:lineRule="auto"/>
    </w:pPr>
    <w:rPr>
      <w:color w:val="800080"/>
      <w:sz w:val="16"/>
    </w:rPr>
  </w:style>
  <w:style w:type="paragraph" w:customStyle="1" w:styleId="Default">
    <w:name w:val="Default"/>
    <w:pPr>
      <w:suppressAutoHyphens/>
      <w:autoSpaceDE w:val="0"/>
    </w:pPr>
    <w:rPr>
      <w:rFonts w:ascii="Arial" w:eastAsia="Arial" w:hAnsi="Arial" w:cs="Arial"/>
      <w:color w:val="000000"/>
      <w:sz w:val="24"/>
      <w:szCs w:val="24"/>
      <w:lang w:val="en-US" w:eastAsia="ar-SA"/>
    </w:rPr>
  </w:style>
  <w:style w:type="paragraph" w:customStyle="1" w:styleId="Plattetekstinspringen21">
    <w:name w:val="Platte tekst inspringen 21"/>
    <w:basedOn w:val="Standaard"/>
    <w:pPr>
      <w:ind w:left="567"/>
      <w:jc w:val="both"/>
    </w:pPr>
  </w:style>
  <w:style w:type="paragraph" w:customStyle="1" w:styleId="Heading21">
    <w:name w:val="Heading 21"/>
    <w:basedOn w:val="Standaard"/>
    <w:next w:val="Standaard"/>
    <w:pPr>
      <w:keepNext/>
      <w:spacing w:line="240" w:lineRule="auto"/>
      <w:jc w:val="both"/>
    </w:pPr>
    <w:rPr>
      <w:rFonts w:ascii="Arial" w:hAnsi="Arial"/>
      <w:b/>
      <w:sz w:val="28"/>
    </w:rPr>
  </w:style>
  <w:style w:type="paragraph" w:customStyle="1" w:styleId="Heading31">
    <w:name w:val="Heading 31"/>
    <w:basedOn w:val="Standaard"/>
    <w:next w:val="Standaard"/>
    <w:pPr>
      <w:keepNext/>
      <w:spacing w:line="240" w:lineRule="auto"/>
      <w:jc w:val="both"/>
    </w:pPr>
    <w:rPr>
      <w:rFonts w:ascii="Arial" w:hAnsi="Arial"/>
      <w:b/>
      <w:sz w:val="24"/>
    </w:rPr>
  </w:style>
  <w:style w:type="paragraph" w:customStyle="1" w:styleId="Heading41">
    <w:name w:val="Heading 41"/>
    <w:basedOn w:val="Standaard"/>
    <w:next w:val="Standaard"/>
    <w:pPr>
      <w:keepNext/>
      <w:spacing w:line="240" w:lineRule="auto"/>
      <w:jc w:val="both"/>
    </w:pPr>
    <w:rPr>
      <w:rFonts w:ascii="Arial" w:hAnsi="Arial"/>
      <w:i/>
      <w:sz w:val="24"/>
    </w:rPr>
  </w:style>
  <w:style w:type="paragraph" w:customStyle="1" w:styleId="Header1">
    <w:name w:val="Header1"/>
    <w:basedOn w:val="Standaard"/>
    <w:pPr>
      <w:tabs>
        <w:tab w:val="center" w:pos="4320"/>
        <w:tab w:val="right" w:pos="8640"/>
      </w:tabs>
      <w:spacing w:line="240" w:lineRule="auto"/>
      <w:jc w:val="both"/>
    </w:pPr>
    <w:rPr>
      <w:rFonts w:ascii="Arial" w:hAnsi="Arial"/>
      <w:b/>
      <w:sz w:val="32"/>
    </w:rPr>
  </w:style>
  <w:style w:type="paragraph" w:customStyle="1" w:styleId="Footer1">
    <w:name w:val="Footer1"/>
    <w:basedOn w:val="Standaard"/>
    <w:pPr>
      <w:tabs>
        <w:tab w:val="center" w:pos="4320"/>
        <w:tab w:val="right" w:pos="8640"/>
      </w:tabs>
      <w:spacing w:line="240" w:lineRule="auto"/>
      <w:jc w:val="both"/>
    </w:pPr>
    <w:rPr>
      <w:rFonts w:ascii="Arial" w:hAnsi="Arial"/>
      <w:sz w:val="16"/>
    </w:rPr>
  </w:style>
  <w:style w:type="paragraph" w:customStyle="1" w:styleId="FootnoteText1">
    <w:name w:val="Footnote Text1"/>
    <w:basedOn w:val="Standaard"/>
    <w:pPr>
      <w:spacing w:line="240" w:lineRule="auto"/>
      <w:jc w:val="both"/>
    </w:pPr>
    <w:rPr>
      <w:rFonts w:ascii="Arial" w:hAnsi="Arial"/>
      <w:sz w:val="24"/>
    </w:rPr>
  </w:style>
  <w:style w:type="paragraph" w:customStyle="1" w:styleId="bijschrift">
    <w:name w:val="bijschrift"/>
    <w:basedOn w:val="Standaard"/>
    <w:pPr>
      <w:spacing w:line="240" w:lineRule="auto"/>
      <w:jc w:val="both"/>
    </w:pPr>
    <w:rPr>
      <w:rFonts w:ascii="Arial" w:hAnsi="Arial"/>
      <w:sz w:val="24"/>
    </w:rPr>
  </w:style>
  <w:style w:type="paragraph" w:customStyle="1" w:styleId="bronvermelding">
    <w:name w:val="bronvermelding"/>
    <w:basedOn w:val="Standaard"/>
    <w:pPr>
      <w:widowControl/>
      <w:tabs>
        <w:tab w:val="left" w:pos="9000"/>
        <w:tab w:val="right" w:pos="9360"/>
      </w:tabs>
      <w:spacing w:line="240" w:lineRule="auto"/>
      <w:jc w:val="both"/>
    </w:pPr>
    <w:rPr>
      <w:rFonts w:ascii="Univers Condensed" w:hAnsi="Univers Condensed"/>
      <w:sz w:val="22"/>
    </w:rPr>
  </w:style>
  <w:style w:type="paragraph" w:customStyle="1" w:styleId="Tekstopmerking1">
    <w:name w:val="Tekst opmerking1"/>
    <w:basedOn w:val="Standaard"/>
    <w:pPr>
      <w:widowControl/>
      <w:spacing w:line="240" w:lineRule="auto"/>
      <w:jc w:val="both"/>
    </w:pPr>
    <w:rPr>
      <w:sz w:val="22"/>
    </w:rPr>
  </w:style>
  <w:style w:type="paragraph" w:customStyle="1" w:styleId="NormalWeb1">
    <w:name w:val="Normal (Web)1"/>
    <w:basedOn w:val="Standaard"/>
    <w:pPr>
      <w:widowControl/>
      <w:spacing w:before="100" w:after="100" w:line="240" w:lineRule="auto"/>
      <w:jc w:val="both"/>
    </w:pPr>
    <w:rPr>
      <w:sz w:val="24"/>
      <w:lang w:val="en-AU"/>
    </w:rPr>
  </w:style>
  <w:style w:type="paragraph" w:customStyle="1" w:styleId="xl26">
    <w:name w:val="xl26"/>
    <w:basedOn w:val="Standaard"/>
    <w:pPr>
      <w:widowControl/>
      <w:spacing w:before="100" w:after="100" w:line="240" w:lineRule="auto"/>
      <w:jc w:val="both"/>
    </w:pPr>
    <w:rPr>
      <w:rFonts w:ascii="Arial" w:hAnsi="Arial"/>
      <w:b/>
      <w:sz w:val="16"/>
    </w:rPr>
  </w:style>
  <w:style w:type="paragraph" w:customStyle="1" w:styleId="xl24">
    <w:name w:val="xl24"/>
    <w:basedOn w:val="Standaard"/>
    <w:pPr>
      <w:widowControl/>
      <w:spacing w:before="100" w:after="100" w:line="240" w:lineRule="auto"/>
      <w:jc w:val="both"/>
    </w:pPr>
    <w:rPr>
      <w:rFonts w:ascii="Arial" w:hAnsi="Arial"/>
      <w:sz w:val="16"/>
    </w:rPr>
  </w:style>
  <w:style w:type="paragraph" w:customStyle="1" w:styleId="Lijstnummering1">
    <w:name w:val="Lijstnummering1"/>
    <w:basedOn w:val="Standaard"/>
    <w:pPr>
      <w:widowControl/>
      <w:tabs>
        <w:tab w:val="left" w:pos="567"/>
      </w:tabs>
      <w:spacing w:line="240" w:lineRule="auto"/>
      <w:jc w:val="both"/>
    </w:pPr>
    <w:rPr>
      <w:rFonts w:ascii="Arial" w:hAnsi="Arial"/>
      <w:sz w:val="22"/>
    </w:rPr>
  </w:style>
  <w:style w:type="paragraph" w:customStyle="1" w:styleId="Lijstopsomteken1">
    <w:name w:val="Lijst opsom.teken1"/>
    <w:basedOn w:val="Standaard"/>
    <w:pPr>
      <w:widowControl/>
      <w:tabs>
        <w:tab w:val="left" w:pos="1134"/>
      </w:tabs>
      <w:spacing w:line="240" w:lineRule="auto"/>
      <w:ind w:left="567" w:hanging="567"/>
      <w:jc w:val="both"/>
    </w:pPr>
    <w:rPr>
      <w:rFonts w:ascii="Arial" w:hAnsi="Arial"/>
      <w:sz w:val="22"/>
    </w:rPr>
  </w:style>
  <w:style w:type="paragraph" w:customStyle="1" w:styleId="Plattetekstinspringen31">
    <w:name w:val="Platte tekst inspringen 31"/>
    <w:basedOn w:val="Standaard"/>
    <w:pPr>
      <w:widowControl/>
      <w:spacing w:line="240" w:lineRule="auto"/>
      <w:ind w:left="1418"/>
      <w:jc w:val="both"/>
    </w:pPr>
    <w:rPr>
      <w:sz w:val="22"/>
    </w:rPr>
  </w:style>
  <w:style w:type="paragraph" w:styleId="Ballontekst">
    <w:name w:val="Balloon Text"/>
    <w:basedOn w:val="Standaard"/>
    <w:pPr>
      <w:spacing w:line="240" w:lineRule="auto"/>
      <w:jc w:val="both"/>
    </w:pPr>
    <w:rPr>
      <w:rFonts w:ascii="Tahoma" w:hAnsi="Tahoma" w:cs="Tahoma"/>
      <w:sz w:val="16"/>
      <w:szCs w:val="16"/>
    </w:rPr>
  </w:style>
  <w:style w:type="paragraph" w:customStyle="1" w:styleId="AAACharChar">
    <w:name w:val="AAA Char Char"/>
    <w:basedOn w:val="Plattetekstinspringen"/>
    <w:pPr>
      <w:widowControl/>
      <w:tabs>
        <w:tab w:val="left" w:pos="-1100"/>
        <w:tab w:val="left" w:pos="-380"/>
      </w:tabs>
      <w:spacing w:line="240" w:lineRule="auto"/>
      <w:ind w:left="340" w:right="510"/>
    </w:pPr>
    <w:rPr>
      <w:rFonts w:ascii="Times" w:hAnsi="Times"/>
      <w:b/>
      <w:i w:val="0"/>
      <w:caps/>
      <w:color w:val="000080"/>
      <w:spacing w:val="-2"/>
    </w:rPr>
  </w:style>
  <w:style w:type="paragraph" w:customStyle="1" w:styleId="Tabeltekst">
    <w:name w:val="Tabeltekst"/>
    <w:basedOn w:val="Standaard"/>
    <w:pPr>
      <w:widowControl/>
      <w:overflowPunct w:val="0"/>
      <w:autoSpaceDE w:val="0"/>
      <w:spacing w:line="280" w:lineRule="atLeast"/>
      <w:jc w:val="both"/>
      <w:textAlignment w:val="baseline"/>
    </w:pPr>
    <w:rPr>
      <w:rFonts w:ascii="Book Antiqua" w:hAnsi="Book Antiqua"/>
    </w:rPr>
  </w:style>
  <w:style w:type="paragraph" w:customStyle="1" w:styleId="Bold12">
    <w:name w:val="Bold12"/>
    <w:basedOn w:val="Standaard"/>
    <w:next w:val="Standaard"/>
    <w:pPr>
      <w:widowControl/>
      <w:spacing w:before="240" w:line="240" w:lineRule="auto"/>
      <w:jc w:val="both"/>
    </w:pPr>
    <w:rPr>
      <w:rFonts w:ascii="Arial" w:hAnsi="Arial"/>
      <w:b/>
      <w:sz w:val="22"/>
      <w:lang w:val="nl"/>
    </w:rPr>
  </w:style>
  <w:style w:type="paragraph" w:customStyle="1" w:styleId="Groteletters">
    <w:name w:val="Grote letters"/>
    <w:basedOn w:val="Standaard"/>
    <w:pPr>
      <w:widowControl/>
      <w:numPr>
        <w:numId w:val="7"/>
      </w:numPr>
      <w:overflowPunct w:val="0"/>
      <w:autoSpaceDE w:val="0"/>
      <w:spacing w:line="240" w:lineRule="auto"/>
      <w:jc w:val="both"/>
      <w:textAlignment w:val="baseline"/>
    </w:pPr>
    <w:rPr>
      <w:rFonts w:ascii="Arial" w:hAnsi="Arial"/>
      <w:sz w:val="22"/>
      <w:lang w:val="nl"/>
    </w:rPr>
  </w:style>
  <w:style w:type="paragraph" w:customStyle="1" w:styleId="BodyText21">
    <w:name w:val="Body Text 21"/>
    <w:basedOn w:val="Standaard"/>
    <w:pPr>
      <w:widowControl/>
      <w:overflowPunct w:val="0"/>
      <w:autoSpaceDE w:val="0"/>
      <w:spacing w:line="240" w:lineRule="auto"/>
      <w:jc w:val="center"/>
      <w:textAlignment w:val="baseline"/>
    </w:pPr>
    <w:rPr>
      <w:rFonts w:ascii="V&amp;W Syntax (Adobe)" w:hAnsi="V&amp;W Syntax (Adobe)"/>
    </w:rPr>
  </w:style>
  <w:style w:type="paragraph" w:customStyle="1" w:styleId="StandardText">
    <w:name w:val="StandardText"/>
    <w:basedOn w:val="Standaard"/>
    <w:pPr>
      <w:widowControl/>
      <w:spacing w:line="240" w:lineRule="auto"/>
      <w:jc w:val="both"/>
    </w:pPr>
    <w:rPr>
      <w:rFonts w:ascii="Arial" w:hAnsi="Arial"/>
      <w:sz w:val="22"/>
      <w:lang w:val="nl"/>
    </w:rPr>
  </w:style>
  <w:style w:type="paragraph" w:customStyle="1" w:styleId="zPrintAdres">
    <w:name w:val="z_PrintAdres"/>
    <w:basedOn w:val="Standaard"/>
    <w:pPr>
      <w:widowControl/>
      <w:tabs>
        <w:tab w:val="left" w:pos="4820"/>
      </w:tabs>
      <w:spacing w:line="160" w:lineRule="atLeast"/>
      <w:jc w:val="both"/>
    </w:pPr>
    <w:rPr>
      <w:rFonts w:ascii="Myriad Roman" w:hAnsi="Myriad Roman"/>
      <w:sz w:val="15"/>
    </w:rPr>
  </w:style>
  <w:style w:type="paragraph" w:customStyle="1" w:styleId="RapportReferentie">
    <w:name w:val="RapportReferentie"/>
    <w:basedOn w:val="Standaard"/>
    <w:pPr>
      <w:widowControl/>
      <w:spacing w:line="180" w:lineRule="exact"/>
      <w:jc w:val="both"/>
    </w:pPr>
    <w:rPr>
      <w:rFonts w:ascii="V&amp;W Syntax (Adobe)" w:hAnsi="V&amp;W Syntax (Adobe)"/>
      <w:spacing w:val="4"/>
      <w:sz w:val="16"/>
    </w:rPr>
  </w:style>
  <w:style w:type="paragraph" w:customStyle="1" w:styleId="StandaardKop">
    <w:name w:val="Standaard Kop"/>
    <w:basedOn w:val="Standaard"/>
    <w:pPr>
      <w:widowControl/>
      <w:overflowPunct w:val="0"/>
      <w:autoSpaceDE w:val="0"/>
      <w:jc w:val="both"/>
      <w:textAlignment w:val="baseline"/>
    </w:pPr>
    <w:rPr>
      <w:rFonts w:ascii="Myriad-BoldItalic" w:hAnsi="Myriad-BoldItalic"/>
      <w:lang w:val="nl"/>
    </w:rPr>
  </w:style>
  <w:style w:type="paragraph" w:customStyle="1" w:styleId="Ondertitel1">
    <w:name w:val="Ondertitel1"/>
    <w:basedOn w:val="StandaardKop"/>
    <w:next w:val="Standaard"/>
    <w:rPr>
      <w:sz w:val="24"/>
    </w:rPr>
  </w:style>
  <w:style w:type="paragraph" w:customStyle="1" w:styleId="StandaardRabobankFont">
    <w:name w:val="Standaard RabobankFont"/>
    <w:basedOn w:val="Standaard"/>
    <w:pPr>
      <w:widowControl/>
      <w:overflowPunct w:val="0"/>
      <w:autoSpaceDE w:val="0"/>
      <w:jc w:val="both"/>
      <w:textAlignment w:val="baseline"/>
    </w:pPr>
    <w:rPr>
      <w:rFonts w:ascii="RabobankFont" w:hAnsi="RabobankFont"/>
      <w:lang w:val="nl"/>
    </w:rPr>
  </w:style>
  <w:style w:type="paragraph" w:customStyle="1" w:styleId="Documentnaam">
    <w:name w:val="Documentnaam"/>
    <w:basedOn w:val="StandaardKop"/>
    <w:pPr>
      <w:spacing w:before="900"/>
    </w:pPr>
    <w:rPr>
      <w:rFonts w:ascii="Myriad-ExtraBoldItalic" w:hAnsi="Myriad-ExtraBoldItalic"/>
      <w:sz w:val="32"/>
    </w:rPr>
  </w:style>
  <w:style w:type="paragraph" w:styleId="Afzender">
    <w:name w:val="envelope return"/>
    <w:basedOn w:val="Standaard"/>
    <w:pPr>
      <w:widowControl/>
      <w:spacing w:line="240" w:lineRule="auto"/>
      <w:jc w:val="both"/>
    </w:pPr>
    <w:rPr>
      <w:rFonts w:ascii="Univers (W1)" w:hAnsi="Univers (W1)"/>
      <w:sz w:val="22"/>
      <w:lang w:val="en-AU"/>
    </w:rPr>
  </w:style>
  <w:style w:type="paragraph" w:customStyle="1" w:styleId="Bold12Table">
    <w:name w:val="Bold12Table"/>
    <w:basedOn w:val="StandardText"/>
    <w:next w:val="Standaard"/>
    <w:rPr>
      <w:b/>
    </w:rPr>
  </w:style>
  <w:style w:type="paragraph" w:customStyle="1" w:styleId="Bold14">
    <w:name w:val="Bold14"/>
    <w:basedOn w:val="Standaard"/>
    <w:next w:val="Standaard"/>
    <w:pPr>
      <w:widowControl/>
      <w:spacing w:before="240" w:line="240" w:lineRule="auto"/>
      <w:jc w:val="both"/>
    </w:pPr>
    <w:rPr>
      <w:rFonts w:ascii="Arial" w:hAnsi="Arial"/>
      <w:b/>
      <w:sz w:val="28"/>
      <w:lang w:val="nl"/>
    </w:rPr>
  </w:style>
  <w:style w:type="paragraph" w:customStyle="1" w:styleId="Bold14Table">
    <w:name w:val="Bold14Table"/>
    <w:basedOn w:val="StandardText"/>
    <w:next w:val="Standaard"/>
    <w:rPr>
      <w:b/>
      <w:sz w:val="28"/>
    </w:rPr>
  </w:style>
  <w:style w:type="paragraph" w:customStyle="1" w:styleId="Attention">
    <w:name w:val="Attention"/>
    <w:basedOn w:val="Standaard"/>
    <w:next w:val="Standaard"/>
    <w:pPr>
      <w:widowControl/>
      <w:spacing w:before="240" w:line="240" w:lineRule="auto"/>
      <w:jc w:val="both"/>
    </w:pPr>
    <w:rPr>
      <w:rFonts w:ascii="Arial" w:hAnsi="Arial"/>
      <w:sz w:val="22"/>
      <w:lang w:val="nl"/>
    </w:rPr>
  </w:style>
  <w:style w:type="paragraph" w:customStyle="1" w:styleId="Findings">
    <w:name w:val="Findings"/>
    <w:basedOn w:val="Standaard"/>
    <w:next w:val="Standaard"/>
    <w:pPr>
      <w:keepNext/>
      <w:widowControl/>
      <w:spacing w:before="240" w:line="240" w:lineRule="auto"/>
      <w:jc w:val="both"/>
    </w:pPr>
    <w:rPr>
      <w:rFonts w:ascii="Arial" w:hAnsi="Arial"/>
      <w:i/>
      <w:sz w:val="22"/>
      <w:lang w:val="nl"/>
    </w:rPr>
  </w:style>
  <w:style w:type="paragraph" w:customStyle="1" w:styleId="FindingsIndent">
    <w:name w:val="Findings Indent"/>
    <w:basedOn w:val="Findings"/>
    <w:next w:val="Standaard"/>
    <w:pPr>
      <w:ind w:left="851"/>
    </w:pPr>
  </w:style>
  <w:style w:type="paragraph" w:customStyle="1" w:styleId="StandardTextIndent">
    <w:name w:val="StandardTextIndent"/>
    <w:basedOn w:val="StandardText"/>
    <w:pPr>
      <w:ind w:left="851"/>
    </w:pPr>
  </w:style>
  <w:style w:type="paragraph" w:customStyle="1" w:styleId="FindingsIndent1">
    <w:name w:val="Findings Indent 1"/>
    <w:basedOn w:val="FindingsIndent"/>
    <w:next w:val="Standaard"/>
    <w:pPr>
      <w:ind w:left="1134"/>
    </w:pPr>
  </w:style>
  <w:style w:type="paragraph" w:customStyle="1" w:styleId="NormalIndent1">
    <w:name w:val="Normal Indent 1"/>
    <w:basedOn w:val="Standaardinspringing1"/>
    <w:pPr>
      <w:widowControl/>
      <w:spacing w:before="240" w:line="240" w:lineRule="auto"/>
      <w:ind w:left="1134" w:firstLine="0"/>
      <w:jc w:val="both"/>
    </w:pPr>
    <w:rPr>
      <w:rFonts w:ascii="Arial" w:hAnsi="Arial"/>
      <w:sz w:val="22"/>
      <w:lang w:val="nl"/>
    </w:rPr>
  </w:style>
  <w:style w:type="paragraph" w:customStyle="1" w:styleId="Rightflush">
    <w:name w:val="Rightflush"/>
    <w:basedOn w:val="Standaard"/>
    <w:next w:val="Standaard"/>
    <w:pPr>
      <w:widowControl/>
      <w:tabs>
        <w:tab w:val="right" w:pos="9072"/>
      </w:tabs>
      <w:spacing w:after="240" w:line="240" w:lineRule="auto"/>
      <w:jc w:val="both"/>
    </w:pPr>
    <w:rPr>
      <w:rFonts w:ascii="Arial" w:hAnsi="Arial"/>
      <w:sz w:val="22"/>
      <w:lang w:val="nl"/>
    </w:rPr>
  </w:style>
  <w:style w:type="paragraph" w:customStyle="1" w:styleId="Bold13">
    <w:name w:val="Bold13"/>
    <w:basedOn w:val="Standaard"/>
    <w:next w:val="Standaard"/>
    <w:pPr>
      <w:widowControl/>
      <w:spacing w:before="240" w:line="240" w:lineRule="auto"/>
      <w:jc w:val="both"/>
    </w:pPr>
    <w:rPr>
      <w:rFonts w:ascii="Arial" w:hAnsi="Arial"/>
      <w:b/>
      <w:sz w:val="26"/>
      <w:lang w:val="nl"/>
    </w:rPr>
  </w:style>
  <w:style w:type="paragraph" w:customStyle="1" w:styleId="Refs">
    <w:name w:val="Refs"/>
    <w:next w:val="Standaard"/>
    <w:pPr>
      <w:widowControl w:val="0"/>
      <w:suppressAutoHyphens/>
    </w:pPr>
    <w:rPr>
      <w:rFonts w:ascii="Courier New" w:eastAsia="Arial" w:hAnsi="Courier New"/>
      <w:vanish/>
      <w:sz w:val="8"/>
      <w:lang w:val="en-US" w:eastAsia="ar-SA"/>
    </w:rPr>
  </w:style>
  <w:style w:type="paragraph" w:customStyle="1" w:styleId="Number">
    <w:name w:val="Number"/>
    <w:basedOn w:val="Standaard"/>
    <w:pPr>
      <w:widowControl/>
      <w:numPr>
        <w:numId w:val="8"/>
      </w:numPr>
      <w:spacing w:before="240" w:line="240" w:lineRule="auto"/>
      <w:jc w:val="both"/>
    </w:pPr>
    <w:rPr>
      <w:rFonts w:ascii="Arial" w:hAnsi="Arial"/>
      <w:sz w:val="22"/>
      <w:lang w:val="nl"/>
    </w:rPr>
  </w:style>
  <w:style w:type="paragraph" w:customStyle="1" w:styleId="NumberIndent">
    <w:name w:val="Number Indent"/>
    <w:basedOn w:val="Standaardinspringing1"/>
    <w:pPr>
      <w:widowControl/>
      <w:numPr>
        <w:numId w:val="9"/>
      </w:numPr>
      <w:spacing w:before="240" w:line="240" w:lineRule="auto"/>
      <w:ind w:left="1135"/>
      <w:jc w:val="both"/>
    </w:pPr>
    <w:rPr>
      <w:rFonts w:ascii="Arial" w:hAnsi="Arial"/>
      <w:sz w:val="22"/>
      <w:lang w:val="nl"/>
    </w:rPr>
  </w:style>
  <w:style w:type="paragraph" w:customStyle="1" w:styleId="Bold13Table">
    <w:name w:val="Bold13Table"/>
    <w:basedOn w:val="StandardText"/>
    <w:next w:val="Standaard"/>
    <w:rPr>
      <w:b/>
      <w:sz w:val="26"/>
    </w:rPr>
  </w:style>
  <w:style w:type="paragraph" w:customStyle="1" w:styleId="Opsomming">
    <w:name w:val="Opsomming"/>
    <w:basedOn w:val="Standaard"/>
    <w:pPr>
      <w:widowControl/>
      <w:numPr>
        <w:numId w:val="10"/>
      </w:numPr>
      <w:overflowPunct w:val="0"/>
      <w:autoSpaceDE w:val="0"/>
      <w:spacing w:line="240" w:lineRule="exact"/>
      <w:jc w:val="both"/>
      <w:textAlignment w:val="baseline"/>
    </w:pPr>
    <w:rPr>
      <w:rFonts w:ascii="V&amp;W Syntax (Adobe)" w:hAnsi="V&amp;W Syntax (Adobe)"/>
      <w:sz w:val="19"/>
    </w:rPr>
  </w:style>
  <w:style w:type="paragraph" w:customStyle="1" w:styleId="RapportBijschrift">
    <w:name w:val="RapportBijschrift"/>
    <w:basedOn w:val="Standaard"/>
    <w:next w:val="Standaard"/>
    <w:pPr>
      <w:widowControl/>
      <w:spacing w:line="260" w:lineRule="atLeast"/>
      <w:jc w:val="both"/>
    </w:pPr>
    <w:rPr>
      <w:rFonts w:ascii="V&amp;W Syntax (Adobe)" w:hAnsi="V&amp;W Syntax (Adobe)"/>
      <w:b/>
      <w:spacing w:val="4"/>
    </w:rPr>
  </w:style>
  <w:style w:type="paragraph" w:customStyle="1" w:styleId="IBS-Heading4">
    <w:name w:val="IBS - Heading 4"/>
    <w:basedOn w:val="IBS-Normal"/>
    <w:next w:val="IBS-Normal"/>
    <w:pPr>
      <w:spacing w:before="240" w:after="60" w:line="240" w:lineRule="auto"/>
    </w:pPr>
    <w:rPr>
      <w:b/>
      <w:i/>
    </w:rPr>
  </w:style>
  <w:style w:type="paragraph" w:customStyle="1" w:styleId="Lijst21">
    <w:name w:val="Lijst 21"/>
    <w:basedOn w:val="Standaard"/>
    <w:pPr>
      <w:spacing w:line="240" w:lineRule="auto"/>
      <w:ind w:left="566" w:hanging="283"/>
      <w:jc w:val="both"/>
    </w:pPr>
    <w:rPr>
      <w:rFonts w:ascii="Arial" w:hAnsi="Arial"/>
      <w:sz w:val="22"/>
    </w:rPr>
  </w:style>
  <w:style w:type="paragraph" w:customStyle="1" w:styleId="Berichtkop1">
    <w:name w:val="Berichtkop1"/>
    <w:basedOn w:val="Standaard"/>
    <w:pPr>
      <w:pBdr>
        <w:top w:val="single" w:sz="4" w:space="1" w:color="000000"/>
        <w:left w:val="single" w:sz="4" w:space="1" w:color="000000"/>
        <w:bottom w:val="single" w:sz="4" w:space="1" w:color="000000"/>
        <w:right w:val="single" w:sz="4" w:space="1" w:color="000000"/>
      </w:pBdr>
      <w:shd w:val="clear" w:color="auto" w:fill="CCCCCC"/>
      <w:spacing w:line="240" w:lineRule="auto"/>
      <w:ind w:left="1134" w:hanging="1134"/>
      <w:jc w:val="both"/>
    </w:pPr>
    <w:rPr>
      <w:rFonts w:ascii="Arial" w:hAnsi="Arial" w:cs="Arial"/>
      <w:sz w:val="24"/>
      <w:szCs w:val="24"/>
    </w:rPr>
  </w:style>
  <w:style w:type="paragraph" w:customStyle="1" w:styleId="Lijstopsomteken21">
    <w:name w:val="Lijst opsom.teken 21"/>
    <w:basedOn w:val="Standaard"/>
    <w:pPr>
      <w:spacing w:line="240" w:lineRule="auto"/>
      <w:jc w:val="both"/>
    </w:pPr>
    <w:rPr>
      <w:rFonts w:ascii="Arial" w:hAnsi="Arial" w:cs="Arial"/>
      <w:bCs/>
      <w:sz w:val="22"/>
      <w:szCs w:val="22"/>
    </w:rPr>
  </w:style>
  <w:style w:type="paragraph" w:customStyle="1" w:styleId="Lijstvoortzetting1">
    <w:name w:val="Lijstvoortzetting1"/>
    <w:basedOn w:val="Standaard"/>
    <w:pPr>
      <w:spacing w:after="120" w:line="240" w:lineRule="auto"/>
      <w:ind w:left="283"/>
      <w:jc w:val="both"/>
    </w:pPr>
    <w:rPr>
      <w:rFonts w:ascii="Arial" w:hAnsi="Arial"/>
      <w:sz w:val="22"/>
    </w:rPr>
  </w:style>
  <w:style w:type="paragraph" w:customStyle="1" w:styleId="Lijstvoortzetting21">
    <w:name w:val="Lijstvoortzetting 21"/>
    <w:basedOn w:val="Standaard"/>
    <w:pPr>
      <w:spacing w:after="120" w:line="240" w:lineRule="auto"/>
      <w:ind w:left="566"/>
      <w:jc w:val="both"/>
    </w:pPr>
    <w:rPr>
      <w:rFonts w:ascii="Arial" w:hAnsi="Arial"/>
      <w:sz w:val="22"/>
    </w:rPr>
  </w:style>
  <w:style w:type="paragraph" w:customStyle="1" w:styleId="Lijstvoortzetting31">
    <w:name w:val="Lijstvoortzetting 31"/>
    <w:basedOn w:val="Standaard"/>
    <w:pPr>
      <w:spacing w:after="120" w:line="240" w:lineRule="auto"/>
      <w:ind w:left="849"/>
      <w:jc w:val="both"/>
    </w:pPr>
    <w:rPr>
      <w:rFonts w:ascii="Arial" w:hAnsi="Arial"/>
      <w:sz w:val="22"/>
    </w:rPr>
  </w:style>
  <w:style w:type="paragraph" w:customStyle="1" w:styleId="Appendix1">
    <w:name w:val="Appendix 1"/>
    <w:basedOn w:val="Kop1"/>
    <w:next w:val="Standaard"/>
    <w:pPr>
      <w:keepLines/>
      <w:widowControl/>
      <w:numPr>
        <w:numId w:val="0"/>
      </w:numPr>
      <w:tabs>
        <w:tab w:val="left" w:pos="720"/>
      </w:tabs>
      <w:spacing w:before="360" w:after="120" w:line="360" w:lineRule="auto"/>
      <w:ind w:left="360" w:hanging="360"/>
    </w:pPr>
    <w:rPr>
      <w:kern w:val="1"/>
      <w:sz w:val="28"/>
      <w:lang w:val="nl-NL"/>
    </w:rPr>
  </w:style>
  <w:style w:type="paragraph" w:customStyle="1" w:styleId="Lijstnummering41">
    <w:name w:val="Lijstnummering 41"/>
    <w:basedOn w:val="Standaard"/>
    <w:pPr>
      <w:widowControl/>
      <w:tabs>
        <w:tab w:val="left" w:pos="714"/>
      </w:tabs>
      <w:spacing w:line="240" w:lineRule="auto"/>
      <w:ind w:left="357" w:hanging="357"/>
    </w:pPr>
    <w:rPr>
      <w:rFonts w:ascii="Arial" w:hAnsi="Arial"/>
    </w:rPr>
  </w:style>
  <w:style w:type="paragraph" w:customStyle="1" w:styleId="Lijstnummering31">
    <w:name w:val="Lijstnummering 31"/>
    <w:basedOn w:val="Standaard"/>
    <w:pPr>
      <w:widowControl/>
      <w:tabs>
        <w:tab w:val="left" w:pos="714"/>
      </w:tabs>
      <w:spacing w:line="240" w:lineRule="auto"/>
      <w:ind w:left="357" w:hanging="357"/>
    </w:pPr>
    <w:rPr>
      <w:rFonts w:ascii="Arial" w:hAnsi="Arial"/>
    </w:rPr>
  </w:style>
  <w:style w:type="paragraph" w:customStyle="1" w:styleId="Lijstnummering21">
    <w:name w:val="Lijstnummering 21"/>
    <w:basedOn w:val="Standaard"/>
    <w:pPr>
      <w:widowControl/>
      <w:tabs>
        <w:tab w:val="left" w:pos="714"/>
      </w:tabs>
      <w:spacing w:line="240" w:lineRule="auto"/>
      <w:ind w:left="357" w:hanging="357"/>
    </w:pPr>
    <w:rPr>
      <w:rFonts w:ascii="Arial" w:hAnsi="Arial"/>
    </w:rPr>
  </w:style>
  <w:style w:type="paragraph" w:customStyle="1" w:styleId="Address">
    <w:name w:val="Address"/>
    <w:basedOn w:val="Standaard"/>
    <w:next w:val="Standaard"/>
    <w:pPr>
      <w:widowControl/>
      <w:autoSpaceDE w:val="0"/>
      <w:spacing w:line="240" w:lineRule="auto"/>
    </w:pPr>
    <w:rPr>
      <w:i/>
      <w:iCs/>
      <w:szCs w:val="24"/>
    </w:rPr>
  </w:style>
  <w:style w:type="paragraph" w:customStyle="1" w:styleId="Lijstmetafbeeldingen1">
    <w:name w:val="Lijst met afbeeldingen1"/>
    <w:basedOn w:val="Standaard"/>
    <w:next w:val="Standaard"/>
    <w:pPr>
      <w:spacing w:line="240" w:lineRule="auto"/>
      <w:jc w:val="both"/>
    </w:pPr>
    <w:rPr>
      <w:sz w:val="16"/>
    </w:rPr>
  </w:style>
  <w:style w:type="paragraph" w:customStyle="1" w:styleId="StyleSRSFirstline1cm">
    <w:name w:val="Style SRS + First line:  1 cm"/>
    <w:basedOn w:val="SRS"/>
    <w:pPr>
      <w:ind w:firstLine="567"/>
    </w:pPr>
  </w:style>
  <w:style w:type="paragraph" w:customStyle="1" w:styleId="PlattetekstArial">
    <w:name w:val="Platte tekst Arial"/>
    <w:basedOn w:val="Plattetekst"/>
    <w:pPr>
      <w:keepLines w:val="0"/>
      <w:widowControl/>
      <w:spacing w:after="0" w:line="240" w:lineRule="auto"/>
      <w:ind w:left="0"/>
      <w:jc w:val="both"/>
    </w:pPr>
    <w:rPr>
      <w:rFonts w:ascii="Arial" w:hAnsi="Arial"/>
    </w:rPr>
  </w:style>
  <w:style w:type="paragraph" w:styleId="Onderwerpvanopmerking">
    <w:name w:val="annotation subject"/>
    <w:basedOn w:val="Tekstopmerking1"/>
    <w:next w:val="Tekstopmerking1"/>
    <w:pPr>
      <w:widowControl w:val="0"/>
      <w:spacing w:line="240" w:lineRule="atLeast"/>
      <w:jc w:val="left"/>
    </w:pPr>
    <w:rPr>
      <w:b/>
      <w:bCs/>
      <w:sz w:val="20"/>
    </w:rPr>
  </w:style>
  <w:style w:type="paragraph" w:customStyle="1" w:styleId="Inhoudsopgave10">
    <w:name w:val="Inhoudsopgave 10"/>
    <w:basedOn w:val="Index"/>
    <w:autoRedefine/>
    <w:rsid w:val="00856E2F"/>
    <w:pPr>
      <w:tabs>
        <w:tab w:val="right" w:leader="dot" w:pos="9637"/>
      </w:tabs>
      <w:jc w:val="both"/>
    </w:pPr>
    <w:rPr>
      <w:sz w:val="24"/>
    </w:rPr>
  </w:style>
  <w:style w:type="paragraph" w:customStyle="1" w:styleId="Inhoudtabel">
    <w:name w:val="Inhoud tabel"/>
    <w:basedOn w:val="Standaard"/>
    <w:pPr>
      <w:suppressLineNumbers/>
    </w:pPr>
  </w:style>
  <w:style w:type="paragraph" w:customStyle="1" w:styleId="Tabelkop">
    <w:name w:val="Tabelkop"/>
    <w:basedOn w:val="Inhoudtabel"/>
    <w:pPr>
      <w:jc w:val="center"/>
    </w:pPr>
    <w:rPr>
      <w:b/>
      <w:bCs/>
    </w:rPr>
  </w:style>
  <w:style w:type="paragraph" w:styleId="Documentstructuur">
    <w:name w:val="Document Map"/>
    <w:basedOn w:val="Standaard"/>
    <w:semiHidden/>
    <w:rsid w:val="009958DD"/>
    <w:pPr>
      <w:shd w:val="clear" w:color="auto" w:fill="000080"/>
    </w:pPr>
    <w:rPr>
      <w:rFonts w:ascii="Tahoma" w:hAnsi="Tahoma" w:cs="Tahoma"/>
    </w:rPr>
  </w:style>
  <w:style w:type="character" w:styleId="Verwijzingopmerking">
    <w:name w:val="annotation reference"/>
    <w:semiHidden/>
    <w:rsid w:val="0065280A"/>
    <w:rPr>
      <w:sz w:val="16"/>
      <w:szCs w:val="16"/>
    </w:rPr>
  </w:style>
  <w:style w:type="paragraph" w:styleId="Tekstopmerking">
    <w:name w:val="annotation text"/>
    <w:basedOn w:val="Standaard"/>
    <w:semiHidden/>
    <w:rsid w:val="0065280A"/>
  </w:style>
  <w:style w:type="paragraph" w:customStyle="1" w:styleId="Afspraak">
    <w:name w:val="Afspraak"/>
    <w:basedOn w:val="Standaard"/>
    <w:link w:val="AfspraakChar"/>
    <w:rsid w:val="00192371"/>
    <w:pPr>
      <w:widowControl/>
      <w:spacing w:after="283"/>
    </w:pPr>
    <w:rPr>
      <w:i/>
      <w:szCs w:val="24"/>
    </w:rPr>
  </w:style>
  <w:style w:type="character" w:customStyle="1" w:styleId="AfspraakChar">
    <w:name w:val="Afspraak Char"/>
    <w:link w:val="Afspraak"/>
    <w:rsid w:val="00192371"/>
    <w:rPr>
      <w:rFonts w:ascii="Verdana" w:hAnsi="Verdana"/>
      <w:i/>
      <w:sz w:val="18"/>
      <w:szCs w:val="24"/>
      <w:lang w:val="nl-NL" w:eastAsia="ar-SA" w:bidi="ar-SA"/>
    </w:rPr>
  </w:style>
  <w:style w:type="paragraph" w:customStyle="1" w:styleId="Tabel">
    <w:name w:val="Tabel"/>
    <w:basedOn w:val="Standaard"/>
    <w:rsid w:val="00CC69DD"/>
    <w:pPr>
      <w:widowControl/>
      <w:spacing w:line="100" w:lineRule="atLeast"/>
    </w:pPr>
    <w:rPr>
      <w:sz w:val="16"/>
    </w:rPr>
  </w:style>
  <w:style w:type="character" w:customStyle="1" w:styleId="Kop1Char">
    <w:name w:val="Kop 1 Char"/>
    <w:aliases w:val="Hoofdstuk Char"/>
    <w:link w:val="Kop1"/>
    <w:rsid w:val="00856E2F"/>
    <w:rPr>
      <w:rFonts w:ascii="Verdana" w:hAnsi="Verdana"/>
      <w:sz w:val="24"/>
      <w:lang w:eastAsia="ar-SA"/>
    </w:rPr>
  </w:style>
  <w:style w:type="character" w:customStyle="1" w:styleId="Kop3Char">
    <w:name w:val="Kop 3 Char"/>
    <w:aliases w:val="Subparagraaf Char"/>
    <w:link w:val="Kop3"/>
    <w:rsid w:val="00856E2F"/>
    <w:rPr>
      <w:rFonts w:ascii="Verdana" w:hAnsi="Verdana"/>
      <w:i/>
      <w:sz w:val="18"/>
      <w:lang w:eastAsia="ar-SA"/>
    </w:rPr>
  </w:style>
  <w:style w:type="character" w:customStyle="1" w:styleId="PlattetekstChar1">
    <w:name w:val="Platte tekst Char1"/>
    <w:aliases w:val="Platte tekst Char Char"/>
    <w:link w:val="Plattetekst"/>
    <w:rsid w:val="000A6596"/>
    <w:rPr>
      <w:lang w:val="nl-NL" w:eastAsia="ar-SA" w:bidi="ar-SA"/>
    </w:rPr>
  </w:style>
  <w:style w:type="paragraph" w:styleId="Standaardinspringing">
    <w:name w:val="Normal Indent"/>
    <w:aliases w:val="Normal Indent Char2,Normal Indent Char Char,Normal Indent Char1 Char Char2,Normal Indent Char4 Char Char Char,Normal Indent Char Char Char2 Char1 Char,Normal Indent Char2 Char Char Char2 Char Char,Standaardinspringing Char1"/>
    <w:basedOn w:val="Standaard"/>
    <w:rsid w:val="00DC2A96"/>
    <w:pPr>
      <w:suppressAutoHyphens w:val="0"/>
      <w:ind w:left="900" w:hanging="900"/>
    </w:pPr>
    <w:rPr>
      <w:lang w:eastAsia="en-US"/>
    </w:rPr>
  </w:style>
  <w:style w:type="paragraph" w:styleId="Plattetekst2">
    <w:name w:val="Body Text 2"/>
    <w:basedOn w:val="Standaard"/>
    <w:rsid w:val="00DC2A96"/>
    <w:pPr>
      <w:suppressAutoHyphens w:val="0"/>
    </w:pPr>
    <w:rPr>
      <w:i/>
      <w:color w:val="0000FF"/>
      <w:lang w:eastAsia="en-US"/>
    </w:rPr>
  </w:style>
  <w:style w:type="paragraph" w:styleId="Plattetekst3">
    <w:name w:val="Body Text 3"/>
    <w:basedOn w:val="Standaard"/>
    <w:rsid w:val="00DC2A96"/>
    <w:pPr>
      <w:suppressAutoHyphens w:val="0"/>
    </w:pPr>
    <w:rPr>
      <w:lang w:eastAsia="en-US"/>
    </w:rPr>
  </w:style>
  <w:style w:type="paragraph" w:styleId="Tekstzonderopmaak">
    <w:name w:val="Plain Text"/>
    <w:basedOn w:val="Standaard"/>
    <w:rsid w:val="00DC2A96"/>
    <w:pPr>
      <w:widowControl/>
      <w:suppressAutoHyphens w:val="0"/>
      <w:spacing w:line="240" w:lineRule="auto"/>
    </w:pPr>
    <w:rPr>
      <w:rFonts w:ascii="Courier New" w:hAnsi="Courier New"/>
      <w:lang w:eastAsia="en-US"/>
    </w:rPr>
  </w:style>
  <w:style w:type="paragraph" w:styleId="Lijstopsomteken3">
    <w:name w:val="List Bullet 3"/>
    <w:basedOn w:val="Standaard"/>
    <w:autoRedefine/>
    <w:rsid w:val="00DC2A96"/>
    <w:pPr>
      <w:tabs>
        <w:tab w:val="num" w:pos="0"/>
      </w:tabs>
      <w:suppressAutoHyphens w:val="0"/>
      <w:spacing w:line="240" w:lineRule="auto"/>
      <w:jc w:val="both"/>
    </w:pPr>
    <w:rPr>
      <w:rFonts w:ascii="Arial" w:hAnsi="Arial"/>
      <w:sz w:val="22"/>
      <w:lang w:eastAsia="nl-NL"/>
    </w:rPr>
  </w:style>
  <w:style w:type="paragraph" w:styleId="Plattetekstinspringen2">
    <w:name w:val="Body Text Indent 2"/>
    <w:basedOn w:val="Standaard"/>
    <w:rsid w:val="00DC2A96"/>
    <w:pPr>
      <w:suppressAutoHyphens w:val="0"/>
      <w:ind w:left="567"/>
      <w:jc w:val="both"/>
    </w:pPr>
    <w:rPr>
      <w:lang w:eastAsia="en-US"/>
    </w:rPr>
  </w:style>
  <w:style w:type="table" w:styleId="Tabelraster">
    <w:name w:val="Table Grid"/>
    <w:basedOn w:val="Standaardtabel"/>
    <w:rsid w:val="00DC2A96"/>
    <w:pPr>
      <w:widowControl w:val="0"/>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jschrift0">
    <w:name w:val="caption"/>
    <w:basedOn w:val="Standaard"/>
    <w:next w:val="Standaard"/>
    <w:qFormat/>
    <w:rsid w:val="00DC2A96"/>
    <w:pPr>
      <w:widowControl/>
      <w:suppressAutoHyphens w:val="0"/>
      <w:spacing w:before="120" w:after="120" w:line="240" w:lineRule="auto"/>
      <w:jc w:val="both"/>
    </w:pPr>
    <w:rPr>
      <w:b/>
      <w:sz w:val="22"/>
      <w:lang w:eastAsia="nl-NL"/>
    </w:rPr>
  </w:style>
  <w:style w:type="paragraph" w:styleId="Lijstnummering">
    <w:name w:val="List Number"/>
    <w:basedOn w:val="Standaard"/>
    <w:rsid w:val="00DC2A96"/>
    <w:pPr>
      <w:widowControl/>
      <w:tabs>
        <w:tab w:val="left" w:pos="567"/>
      </w:tabs>
      <w:suppressAutoHyphens w:val="0"/>
      <w:spacing w:line="240" w:lineRule="auto"/>
      <w:jc w:val="both"/>
    </w:pPr>
    <w:rPr>
      <w:rFonts w:ascii="Arial" w:hAnsi="Arial"/>
      <w:sz w:val="22"/>
      <w:lang w:eastAsia="nl-NL"/>
    </w:rPr>
  </w:style>
  <w:style w:type="paragraph" w:styleId="Lijstopsomteken">
    <w:name w:val="List Bullet"/>
    <w:basedOn w:val="Standaard"/>
    <w:autoRedefine/>
    <w:rsid w:val="00DC2A96"/>
    <w:pPr>
      <w:widowControl/>
      <w:tabs>
        <w:tab w:val="left" w:pos="567"/>
      </w:tabs>
      <w:suppressAutoHyphens w:val="0"/>
      <w:spacing w:line="240" w:lineRule="auto"/>
      <w:ind w:left="567" w:hanging="567"/>
      <w:jc w:val="both"/>
    </w:pPr>
    <w:rPr>
      <w:rFonts w:ascii="Arial" w:hAnsi="Arial"/>
      <w:sz w:val="22"/>
      <w:lang w:eastAsia="nl-NL"/>
    </w:rPr>
  </w:style>
  <w:style w:type="paragraph" w:styleId="Plattetekstinspringen3">
    <w:name w:val="Body Text Indent 3"/>
    <w:basedOn w:val="Standaard"/>
    <w:rsid w:val="00DC2A96"/>
    <w:pPr>
      <w:widowControl/>
      <w:suppressAutoHyphens w:val="0"/>
      <w:spacing w:line="240" w:lineRule="auto"/>
      <w:ind w:left="1418"/>
      <w:jc w:val="both"/>
    </w:pPr>
    <w:rPr>
      <w:sz w:val="22"/>
      <w:lang w:eastAsia="nl-NL"/>
    </w:rPr>
  </w:style>
  <w:style w:type="paragraph" w:styleId="Lijst2">
    <w:name w:val="List 2"/>
    <w:basedOn w:val="Standaard"/>
    <w:rsid w:val="00DC2A96"/>
    <w:pPr>
      <w:suppressAutoHyphens w:val="0"/>
      <w:spacing w:line="240" w:lineRule="auto"/>
      <w:ind w:left="566" w:hanging="283"/>
      <w:jc w:val="both"/>
    </w:pPr>
    <w:rPr>
      <w:rFonts w:ascii="Arial" w:hAnsi="Arial"/>
      <w:sz w:val="22"/>
      <w:lang w:eastAsia="nl-NL"/>
    </w:rPr>
  </w:style>
  <w:style w:type="paragraph" w:styleId="Berichtkop">
    <w:name w:val="Message Header"/>
    <w:basedOn w:val="Standaard"/>
    <w:rsid w:val="00DC2A96"/>
    <w:pPr>
      <w:pBdr>
        <w:top w:val="single" w:sz="6" w:space="1" w:color="auto"/>
        <w:left w:val="single" w:sz="6" w:space="1" w:color="auto"/>
        <w:bottom w:val="single" w:sz="6" w:space="1" w:color="auto"/>
        <w:right w:val="single" w:sz="6" w:space="1" w:color="auto"/>
      </w:pBdr>
      <w:shd w:val="pct20" w:color="auto" w:fill="auto"/>
      <w:suppressAutoHyphens w:val="0"/>
      <w:spacing w:line="240" w:lineRule="auto"/>
      <w:ind w:left="1134" w:hanging="1134"/>
      <w:jc w:val="both"/>
    </w:pPr>
    <w:rPr>
      <w:rFonts w:ascii="Arial" w:hAnsi="Arial" w:cs="Arial"/>
      <w:sz w:val="24"/>
      <w:szCs w:val="24"/>
      <w:lang w:eastAsia="nl-NL"/>
    </w:rPr>
  </w:style>
  <w:style w:type="paragraph" w:styleId="Lijstopsomteken2">
    <w:name w:val="List Bullet 2"/>
    <w:basedOn w:val="Standaard"/>
    <w:autoRedefine/>
    <w:rsid w:val="00DC2A96"/>
    <w:pPr>
      <w:suppressAutoHyphens w:val="0"/>
      <w:spacing w:line="240" w:lineRule="auto"/>
      <w:jc w:val="both"/>
    </w:pPr>
    <w:rPr>
      <w:rFonts w:ascii="Arial" w:hAnsi="Arial" w:cs="Arial"/>
      <w:bCs/>
      <w:sz w:val="22"/>
      <w:szCs w:val="22"/>
      <w:lang w:eastAsia="nl-NL"/>
    </w:rPr>
  </w:style>
  <w:style w:type="paragraph" w:styleId="Lijstvoortzetting">
    <w:name w:val="List Continue"/>
    <w:basedOn w:val="Standaard"/>
    <w:rsid w:val="00DC2A96"/>
    <w:pPr>
      <w:suppressAutoHyphens w:val="0"/>
      <w:spacing w:after="120" w:line="240" w:lineRule="auto"/>
      <w:ind w:left="283"/>
      <w:jc w:val="both"/>
    </w:pPr>
    <w:rPr>
      <w:rFonts w:ascii="Arial" w:hAnsi="Arial"/>
      <w:sz w:val="22"/>
      <w:lang w:eastAsia="nl-NL"/>
    </w:rPr>
  </w:style>
  <w:style w:type="paragraph" w:styleId="Lijstvoortzetting2">
    <w:name w:val="List Continue 2"/>
    <w:basedOn w:val="Standaard"/>
    <w:rsid w:val="00DC2A96"/>
    <w:pPr>
      <w:suppressAutoHyphens w:val="0"/>
      <w:spacing w:after="120" w:line="240" w:lineRule="auto"/>
      <w:ind w:left="566"/>
      <w:jc w:val="both"/>
    </w:pPr>
    <w:rPr>
      <w:rFonts w:ascii="Arial" w:hAnsi="Arial"/>
      <w:sz w:val="22"/>
      <w:lang w:eastAsia="nl-NL"/>
    </w:rPr>
  </w:style>
  <w:style w:type="paragraph" w:styleId="Lijstvoortzetting3">
    <w:name w:val="List Continue 3"/>
    <w:basedOn w:val="Standaard"/>
    <w:rsid w:val="00DC2A96"/>
    <w:pPr>
      <w:suppressAutoHyphens w:val="0"/>
      <w:spacing w:after="120" w:line="240" w:lineRule="auto"/>
      <w:ind w:left="849"/>
      <w:jc w:val="both"/>
    </w:pPr>
    <w:rPr>
      <w:rFonts w:ascii="Arial" w:hAnsi="Arial"/>
      <w:sz w:val="22"/>
      <w:lang w:eastAsia="nl-NL"/>
    </w:rPr>
  </w:style>
  <w:style w:type="paragraph" w:styleId="Lijstnummering4">
    <w:name w:val="List Number 4"/>
    <w:basedOn w:val="Standaard"/>
    <w:rsid w:val="00DC2A96"/>
    <w:pPr>
      <w:widowControl/>
      <w:tabs>
        <w:tab w:val="left" w:pos="357"/>
      </w:tabs>
      <w:spacing w:line="240" w:lineRule="auto"/>
      <w:ind w:left="357" w:hanging="357"/>
    </w:pPr>
    <w:rPr>
      <w:rFonts w:ascii="Arial" w:hAnsi="Arial"/>
      <w:lang w:eastAsia="en-US"/>
    </w:rPr>
  </w:style>
  <w:style w:type="paragraph" w:styleId="Lijstnummering3">
    <w:name w:val="List Number 3"/>
    <w:basedOn w:val="Standaard"/>
    <w:rsid w:val="00DC2A96"/>
    <w:pPr>
      <w:widowControl/>
      <w:tabs>
        <w:tab w:val="left" w:pos="357"/>
      </w:tabs>
      <w:spacing w:line="240" w:lineRule="auto"/>
      <w:ind w:left="357" w:hanging="357"/>
    </w:pPr>
    <w:rPr>
      <w:rFonts w:ascii="Arial" w:hAnsi="Arial"/>
      <w:lang w:eastAsia="en-US"/>
    </w:rPr>
  </w:style>
  <w:style w:type="paragraph" w:styleId="Lijstnummering2">
    <w:name w:val="List Number 2"/>
    <w:basedOn w:val="Standaard"/>
    <w:rsid w:val="00DC2A96"/>
    <w:pPr>
      <w:widowControl/>
      <w:tabs>
        <w:tab w:val="left" w:pos="357"/>
      </w:tabs>
      <w:spacing w:line="240" w:lineRule="auto"/>
      <w:ind w:left="357" w:hanging="357"/>
    </w:pPr>
    <w:rPr>
      <w:rFonts w:ascii="Arial" w:hAnsi="Arial"/>
      <w:lang w:eastAsia="en-US"/>
    </w:rPr>
  </w:style>
  <w:style w:type="paragraph" w:styleId="Lijstmetafbeeldingen">
    <w:name w:val="table of figures"/>
    <w:basedOn w:val="Standaard"/>
    <w:next w:val="Standaard"/>
    <w:semiHidden/>
    <w:rsid w:val="00DC2A96"/>
    <w:pPr>
      <w:suppressAutoHyphens w:val="0"/>
      <w:spacing w:line="240" w:lineRule="auto"/>
      <w:jc w:val="both"/>
    </w:pPr>
    <w:rPr>
      <w:sz w:val="16"/>
      <w:lang w:eastAsia="nl-NL"/>
    </w:rPr>
  </w:style>
  <w:style w:type="character" w:customStyle="1" w:styleId="KopChar">
    <w:name w:val="Kop Char"/>
    <w:link w:val="Kop"/>
    <w:rsid w:val="00FA1D2A"/>
    <w:rPr>
      <w:rFonts w:ascii="Arial" w:eastAsia="Lucida Sans Unicode" w:hAnsi="Arial" w:cs="Tahoma"/>
      <w:sz w:val="28"/>
      <w:szCs w:val="28"/>
      <w:lang w:val="nl-NL" w:eastAsia="ar-SA" w:bidi="ar-SA"/>
    </w:rPr>
  </w:style>
  <w:style w:type="character" w:styleId="Regelnummer">
    <w:name w:val="line number"/>
    <w:basedOn w:val="Standaardalinea-lettertype"/>
    <w:rsid w:val="004F1373"/>
  </w:style>
  <w:style w:type="paragraph" w:customStyle="1" w:styleId="Lijstalinea1">
    <w:name w:val="Lijstalinea1"/>
    <w:basedOn w:val="Standaard"/>
    <w:qFormat/>
    <w:rsid w:val="007E0AF3"/>
    <w:pPr>
      <w:widowControl/>
      <w:suppressAutoHyphens w:val="0"/>
      <w:spacing w:line="276" w:lineRule="auto"/>
      <w:ind w:left="720"/>
      <w:contextualSpacing/>
    </w:pPr>
    <w:rPr>
      <w:rFonts w:ascii="Calibri" w:eastAsia="Calibri" w:hAnsi="Calibri"/>
      <w:sz w:val="22"/>
      <w:szCs w:val="22"/>
      <w:lang w:eastAsia="en-US"/>
    </w:rPr>
  </w:style>
  <w:style w:type="paragraph" w:customStyle="1" w:styleId="infoblue0">
    <w:name w:val="infoblue"/>
    <w:basedOn w:val="Standaard"/>
    <w:rsid w:val="00586B4F"/>
    <w:pPr>
      <w:widowControl/>
      <w:suppressAutoHyphens w:val="0"/>
      <w:spacing w:after="120"/>
      <w:ind w:left="720"/>
    </w:pPr>
    <w:rPr>
      <w:i/>
      <w:iCs/>
      <w:color w:val="0000FF"/>
      <w:lang w:eastAsia="nl-NL"/>
    </w:rPr>
  </w:style>
  <w:style w:type="paragraph" w:customStyle="1" w:styleId="infoblue00">
    <w:name w:val="infoblue0"/>
    <w:basedOn w:val="Standaard"/>
    <w:rsid w:val="00586B4F"/>
    <w:pPr>
      <w:widowControl/>
      <w:suppressAutoHyphens w:val="0"/>
      <w:spacing w:after="120"/>
      <w:ind w:left="720"/>
    </w:pPr>
    <w:rPr>
      <w:i/>
      <w:iCs/>
      <w:color w:val="0000FF"/>
      <w:lang w:eastAsia="nl-NL"/>
    </w:rPr>
  </w:style>
  <w:style w:type="paragraph" w:customStyle="1" w:styleId="VerborgenTekst">
    <w:name w:val="Verborgen Tekst"/>
    <w:basedOn w:val="Plattetekst"/>
    <w:link w:val="VerborgenTekstChar"/>
    <w:qFormat/>
    <w:rsid w:val="00AC130C"/>
    <w:rPr>
      <w:vanish/>
      <w:color w:val="548DD4"/>
    </w:rPr>
  </w:style>
  <w:style w:type="character" w:customStyle="1" w:styleId="Huisstijl-Rubricering">
    <w:name w:val="Huisstijl-Rubricering"/>
    <w:rsid w:val="00FE3076"/>
    <w:rPr>
      <w:rFonts w:ascii="Verdana" w:hAnsi="Verdana"/>
      <w:b/>
      <w:smallCaps/>
      <w:dstrike w:val="0"/>
      <w:sz w:val="13"/>
      <w:vertAlign w:val="baseline"/>
    </w:rPr>
  </w:style>
  <w:style w:type="character" w:customStyle="1" w:styleId="VerborgenTekstChar">
    <w:name w:val="Verborgen Tekst Char"/>
    <w:link w:val="VerborgenTekst"/>
    <w:rsid w:val="00AC130C"/>
    <w:rPr>
      <w:vanish/>
      <w:color w:val="548DD4"/>
      <w:lang w:val="nl-NL" w:eastAsia="ar-SA" w:bidi="ar-SA"/>
    </w:rPr>
  </w:style>
  <w:style w:type="character" w:customStyle="1" w:styleId="Huisstijl-Koptekst">
    <w:name w:val="Huisstijl-Koptekst"/>
    <w:rsid w:val="00E45551"/>
    <w:rPr>
      <w:rFonts w:ascii="Verdana" w:hAnsi="Verdana"/>
      <w:dstrike w:val="0"/>
      <w:sz w:val="13"/>
      <w:vertAlign w:val="baseline"/>
    </w:rPr>
  </w:style>
  <w:style w:type="paragraph" w:customStyle="1" w:styleId="Kopzondernummering">
    <w:name w:val="Kop zonder nummering"/>
    <w:basedOn w:val="Kop1"/>
    <w:rsid w:val="00856E2F"/>
    <w:pPr>
      <w:numPr>
        <w:numId w:val="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83497">
      <w:bodyDiv w:val="1"/>
      <w:marLeft w:val="0"/>
      <w:marRight w:val="0"/>
      <w:marTop w:val="0"/>
      <w:marBottom w:val="0"/>
      <w:divBdr>
        <w:top w:val="none" w:sz="0" w:space="0" w:color="auto"/>
        <w:left w:val="none" w:sz="0" w:space="0" w:color="auto"/>
        <w:bottom w:val="none" w:sz="0" w:space="0" w:color="auto"/>
        <w:right w:val="none" w:sz="0" w:space="0" w:color="auto"/>
      </w:divBdr>
    </w:div>
    <w:div w:id="65424842">
      <w:bodyDiv w:val="1"/>
      <w:marLeft w:val="0"/>
      <w:marRight w:val="0"/>
      <w:marTop w:val="0"/>
      <w:marBottom w:val="0"/>
      <w:divBdr>
        <w:top w:val="none" w:sz="0" w:space="0" w:color="auto"/>
        <w:left w:val="none" w:sz="0" w:space="0" w:color="auto"/>
        <w:bottom w:val="none" w:sz="0" w:space="0" w:color="auto"/>
        <w:right w:val="none" w:sz="0" w:space="0" w:color="auto"/>
      </w:divBdr>
    </w:div>
    <w:div w:id="174078469">
      <w:bodyDiv w:val="1"/>
      <w:marLeft w:val="0"/>
      <w:marRight w:val="0"/>
      <w:marTop w:val="0"/>
      <w:marBottom w:val="0"/>
      <w:divBdr>
        <w:top w:val="none" w:sz="0" w:space="0" w:color="auto"/>
        <w:left w:val="none" w:sz="0" w:space="0" w:color="auto"/>
        <w:bottom w:val="none" w:sz="0" w:space="0" w:color="auto"/>
        <w:right w:val="none" w:sz="0" w:space="0" w:color="auto"/>
      </w:divBdr>
    </w:div>
    <w:div w:id="222180848">
      <w:bodyDiv w:val="1"/>
      <w:marLeft w:val="0"/>
      <w:marRight w:val="0"/>
      <w:marTop w:val="0"/>
      <w:marBottom w:val="0"/>
      <w:divBdr>
        <w:top w:val="none" w:sz="0" w:space="0" w:color="auto"/>
        <w:left w:val="none" w:sz="0" w:space="0" w:color="auto"/>
        <w:bottom w:val="none" w:sz="0" w:space="0" w:color="auto"/>
        <w:right w:val="none" w:sz="0" w:space="0" w:color="auto"/>
      </w:divBdr>
    </w:div>
    <w:div w:id="280691811">
      <w:bodyDiv w:val="1"/>
      <w:marLeft w:val="0"/>
      <w:marRight w:val="0"/>
      <w:marTop w:val="0"/>
      <w:marBottom w:val="0"/>
      <w:divBdr>
        <w:top w:val="none" w:sz="0" w:space="0" w:color="auto"/>
        <w:left w:val="none" w:sz="0" w:space="0" w:color="auto"/>
        <w:bottom w:val="none" w:sz="0" w:space="0" w:color="auto"/>
        <w:right w:val="none" w:sz="0" w:space="0" w:color="auto"/>
      </w:divBdr>
      <w:divsChild>
        <w:div w:id="380831838">
          <w:marLeft w:val="0"/>
          <w:marRight w:val="0"/>
          <w:marTop w:val="0"/>
          <w:marBottom w:val="0"/>
          <w:divBdr>
            <w:top w:val="none" w:sz="0" w:space="0" w:color="auto"/>
            <w:left w:val="none" w:sz="0" w:space="0" w:color="auto"/>
            <w:bottom w:val="none" w:sz="0" w:space="0" w:color="auto"/>
            <w:right w:val="none" w:sz="0" w:space="0" w:color="auto"/>
          </w:divBdr>
          <w:divsChild>
            <w:div w:id="120802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960286">
      <w:bodyDiv w:val="1"/>
      <w:marLeft w:val="0"/>
      <w:marRight w:val="0"/>
      <w:marTop w:val="0"/>
      <w:marBottom w:val="0"/>
      <w:divBdr>
        <w:top w:val="none" w:sz="0" w:space="0" w:color="auto"/>
        <w:left w:val="none" w:sz="0" w:space="0" w:color="auto"/>
        <w:bottom w:val="none" w:sz="0" w:space="0" w:color="auto"/>
        <w:right w:val="none" w:sz="0" w:space="0" w:color="auto"/>
      </w:divBdr>
    </w:div>
    <w:div w:id="332149598">
      <w:bodyDiv w:val="1"/>
      <w:marLeft w:val="0"/>
      <w:marRight w:val="0"/>
      <w:marTop w:val="0"/>
      <w:marBottom w:val="0"/>
      <w:divBdr>
        <w:top w:val="none" w:sz="0" w:space="0" w:color="auto"/>
        <w:left w:val="none" w:sz="0" w:space="0" w:color="auto"/>
        <w:bottom w:val="none" w:sz="0" w:space="0" w:color="auto"/>
        <w:right w:val="none" w:sz="0" w:space="0" w:color="auto"/>
      </w:divBdr>
    </w:div>
    <w:div w:id="581524721">
      <w:bodyDiv w:val="1"/>
      <w:marLeft w:val="0"/>
      <w:marRight w:val="0"/>
      <w:marTop w:val="0"/>
      <w:marBottom w:val="0"/>
      <w:divBdr>
        <w:top w:val="none" w:sz="0" w:space="0" w:color="auto"/>
        <w:left w:val="none" w:sz="0" w:space="0" w:color="auto"/>
        <w:bottom w:val="none" w:sz="0" w:space="0" w:color="auto"/>
        <w:right w:val="none" w:sz="0" w:space="0" w:color="auto"/>
      </w:divBdr>
    </w:div>
    <w:div w:id="698505429">
      <w:bodyDiv w:val="1"/>
      <w:marLeft w:val="0"/>
      <w:marRight w:val="0"/>
      <w:marTop w:val="0"/>
      <w:marBottom w:val="0"/>
      <w:divBdr>
        <w:top w:val="none" w:sz="0" w:space="0" w:color="auto"/>
        <w:left w:val="none" w:sz="0" w:space="0" w:color="auto"/>
        <w:bottom w:val="none" w:sz="0" w:space="0" w:color="auto"/>
        <w:right w:val="none" w:sz="0" w:space="0" w:color="auto"/>
      </w:divBdr>
      <w:divsChild>
        <w:div w:id="587270122">
          <w:marLeft w:val="0"/>
          <w:marRight w:val="0"/>
          <w:marTop w:val="0"/>
          <w:marBottom w:val="0"/>
          <w:divBdr>
            <w:top w:val="none" w:sz="0" w:space="0" w:color="auto"/>
            <w:left w:val="none" w:sz="0" w:space="0" w:color="auto"/>
            <w:bottom w:val="none" w:sz="0" w:space="0" w:color="auto"/>
            <w:right w:val="none" w:sz="0" w:space="0" w:color="auto"/>
          </w:divBdr>
        </w:div>
      </w:divsChild>
    </w:div>
    <w:div w:id="727414304">
      <w:bodyDiv w:val="1"/>
      <w:marLeft w:val="0"/>
      <w:marRight w:val="0"/>
      <w:marTop w:val="0"/>
      <w:marBottom w:val="0"/>
      <w:divBdr>
        <w:top w:val="none" w:sz="0" w:space="0" w:color="auto"/>
        <w:left w:val="none" w:sz="0" w:space="0" w:color="auto"/>
        <w:bottom w:val="none" w:sz="0" w:space="0" w:color="auto"/>
        <w:right w:val="none" w:sz="0" w:space="0" w:color="auto"/>
      </w:divBdr>
    </w:div>
    <w:div w:id="750199793">
      <w:bodyDiv w:val="1"/>
      <w:marLeft w:val="0"/>
      <w:marRight w:val="0"/>
      <w:marTop w:val="0"/>
      <w:marBottom w:val="0"/>
      <w:divBdr>
        <w:top w:val="none" w:sz="0" w:space="0" w:color="auto"/>
        <w:left w:val="none" w:sz="0" w:space="0" w:color="auto"/>
        <w:bottom w:val="none" w:sz="0" w:space="0" w:color="auto"/>
        <w:right w:val="none" w:sz="0" w:space="0" w:color="auto"/>
      </w:divBdr>
    </w:div>
    <w:div w:id="844634614">
      <w:bodyDiv w:val="1"/>
      <w:marLeft w:val="0"/>
      <w:marRight w:val="0"/>
      <w:marTop w:val="0"/>
      <w:marBottom w:val="0"/>
      <w:divBdr>
        <w:top w:val="none" w:sz="0" w:space="0" w:color="auto"/>
        <w:left w:val="none" w:sz="0" w:space="0" w:color="auto"/>
        <w:bottom w:val="none" w:sz="0" w:space="0" w:color="auto"/>
        <w:right w:val="none" w:sz="0" w:space="0" w:color="auto"/>
      </w:divBdr>
    </w:div>
    <w:div w:id="969092435">
      <w:bodyDiv w:val="1"/>
      <w:marLeft w:val="0"/>
      <w:marRight w:val="0"/>
      <w:marTop w:val="0"/>
      <w:marBottom w:val="0"/>
      <w:divBdr>
        <w:top w:val="none" w:sz="0" w:space="0" w:color="auto"/>
        <w:left w:val="none" w:sz="0" w:space="0" w:color="auto"/>
        <w:bottom w:val="none" w:sz="0" w:space="0" w:color="auto"/>
        <w:right w:val="none" w:sz="0" w:space="0" w:color="auto"/>
      </w:divBdr>
    </w:div>
    <w:div w:id="1037781667">
      <w:bodyDiv w:val="1"/>
      <w:marLeft w:val="0"/>
      <w:marRight w:val="0"/>
      <w:marTop w:val="0"/>
      <w:marBottom w:val="0"/>
      <w:divBdr>
        <w:top w:val="none" w:sz="0" w:space="0" w:color="auto"/>
        <w:left w:val="none" w:sz="0" w:space="0" w:color="auto"/>
        <w:bottom w:val="none" w:sz="0" w:space="0" w:color="auto"/>
        <w:right w:val="none" w:sz="0" w:space="0" w:color="auto"/>
      </w:divBdr>
    </w:div>
    <w:div w:id="1185752549">
      <w:bodyDiv w:val="1"/>
      <w:marLeft w:val="0"/>
      <w:marRight w:val="0"/>
      <w:marTop w:val="0"/>
      <w:marBottom w:val="0"/>
      <w:divBdr>
        <w:top w:val="none" w:sz="0" w:space="0" w:color="auto"/>
        <w:left w:val="none" w:sz="0" w:space="0" w:color="auto"/>
        <w:bottom w:val="none" w:sz="0" w:space="0" w:color="auto"/>
        <w:right w:val="none" w:sz="0" w:space="0" w:color="auto"/>
      </w:divBdr>
    </w:div>
    <w:div w:id="1218515405">
      <w:bodyDiv w:val="1"/>
      <w:marLeft w:val="0"/>
      <w:marRight w:val="0"/>
      <w:marTop w:val="0"/>
      <w:marBottom w:val="0"/>
      <w:divBdr>
        <w:top w:val="none" w:sz="0" w:space="0" w:color="auto"/>
        <w:left w:val="none" w:sz="0" w:space="0" w:color="auto"/>
        <w:bottom w:val="none" w:sz="0" w:space="0" w:color="auto"/>
        <w:right w:val="none" w:sz="0" w:space="0" w:color="auto"/>
      </w:divBdr>
    </w:div>
    <w:div w:id="1220285181">
      <w:bodyDiv w:val="1"/>
      <w:marLeft w:val="0"/>
      <w:marRight w:val="0"/>
      <w:marTop w:val="0"/>
      <w:marBottom w:val="0"/>
      <w:divBdr>
        <w:top w:val="none" w:sz="0" w:space="0" w:color="auto"/>
        <w:left w:val="none" w:sz="0" w:space="0" w:color="auto"/>
        <w:bottom w:val="none" w:sz="0" w:space="0" w:color="auto"/>
        <w:right w:val="none" w:sz="0" w:space="0" w:color="auto"/>
      </w:divBdr>
    </w:div>
    <w:div w:id="1250623616">
      <w:bodyDiv w:val="1"/>
      <w:marLeft w:val="0"/>
      <w:marRight w:val="0"/>
      <w:marTop w:val="0"/>
      <w:marBottom w:val="0"/>
      <w:divBdr>
        <w:top w:val="none" w:sz="0" w:space="0" w:color="auto"/>
        <w:left w:val="none" w:sz="0" w:space="0" w:color="auto"/>
        <w:bottom w:val="none" w:sz="0" w:space="0" w:color="auto"/>
        <w:right w:val="none" w:sz="0" w:space="0" w:color="auto"/>
      </w:divBdr>
    </w:div>
    <w:div w:id="1263539189">
      <w:bodyDiv w:val="1"/>
      <w:marLeft w:val="0"/>
      <w:marRight w:val="0"/>
      <w:marTop w:val="0"/>
      <w:marBottom w:val="0"/>
      <w:divBdr>
        <w:top w:val="none" w:sz="0" w:space="0" w:color="auto"/>
        <w:left w:val="none" w:sz="0" w:space="0" w:color="auto"/>
        <w:bottom w:val="none" w:sz="0" w:space="0" w:color="auto"/>
        <w:right w:val="none" w:sz="0" w:space="0" w:color="auto"/>
      </w:divBdr>
    </w:div>
    <w:div w:id="1300569323">
      <w:bodyDiv w:val="1"/>
      <w:marLeft w:val="0"/>
      <w:marRight w:val="0"/>
      <w:marTop w:val="0"/>
      <w:marBottom w:val="0"/>
      <w:divBdr>
        <w:top w:val="none" w:sz="0" w:space="0" w:color="auto"/>
        <w:left w:val="none" w:sz="0" w:space="0" w:color="auto"/>
        <w:bottom w:val="none" w:sz="0" w:space="0" w:color="auto"/>
        <w:right w:val="none" w:sz="0" w:space="0" w:color="auto"/>
      </w:divBdr>
    </w:div>
    <w:div w:id="1388412759">
      <w:bodyDiv w:val="1"/>
      <w:marLeft w:val="0"/>
      <w:marRight w:val="0"/>
      <w:marTop w:val="0"/>
      <w:marBottom w:val="0"/>
      <w:divBdr>
        <w:top w:val="none" w:sz="0" w:space="0" w:color="auto"/>
        <w:left w:val="none" w:sz="0" w:space="0" w:color="auto"/>
        <w:bottom w:val="none" w:sz="0" w:space="0" w:color="auto"/>
        <w:right w:val="none" w:sz="0" w:space="0" w:color="auto"/>
      </w:divBdr>
    </w:div>
    <w:div w:id="1455633633">
      <w:bodyDiv w:val="1"/>
      <w:marLeft w:val="0"/>
      <w:marRight w:val="0"/>
      <w:marTop w:val="0"/>
      <w:marBottom w:val="0"/>
      <w:divBdr>
        <w:top w:val="none" w:sz="0" w:space="0" w:color="auto"/>
        <w:left w:val="none" w:sz="0" w:space="0" w:color="auto"/>
        <w:bottom w:val="none" w:sz="0" w:space="0" w:color="auto"/>
        <w:right w:val="none" w:sz="0" w:space="0" w:color="auto"/>
      </w:divBdr>
    </w:div>
    <w:div w:id="1490636304">
      <w:bodyDiv w:val="1"/>
      <w:marLeft w:val="0"/>
      <w:marRight w:val="0"/>
      <w:marTop w:val="0"/>
      <w:marBottom w:val="0"/>
      <w:divBdr>
        <w:top w:val="none" w:sz="0" w:space="0" w:color="auto"/>
        <w:left w:val="none" w:sz="0" w:space="0" w:color="auto"/>
        <w:bottom w:val="none" w:sz="0" w:space="0" w:color="auto"/>
        <w:right w:val="none" w:sz="0" w:space="0" w:color="auto"/>
      </w:divBdr>
    </w:div>
    <w:div w:id="1562137569">
      <w:bodyDiv w:val="1"/>
      <w:marLeft w:val="0"/>
      <w:marRight w:val="0"/>
      <w:marTop w:val="0"/>
      <w:marBottom w:val="0"/>
      <w:divBdr>
        <w:top w:val="none" w:sz="0" w:space="0" w:color="auto"/>
        <w:left w:val="none" w:sz="0" w:space="0" w:color="auto"/>
        <w:bottom w:val="none" w:sz="0" w:space="0" w:color="auto"/>
        <w:right w:val="none" w:sz="0" w:space="0" w:color="auto"/>
      </w:divBdr>
    </w:div>
    <w:div w:id="1619919666">
      <w:bodyDiv w:val="1"/>
      <w:marLeft w:val="0"/>
      <w:marRight w:val="0"/>
      <w:marTop w:val="0"/>
      <w:marBottom w:val="0"/>
      <w:divBdr>
        <w:top w:val="none" w:sz="0" w:space="0" w:color="auto"/>
        <w:left w:val="none" w:sz="0" w:space="0" w:color="auto"/>
        <w:bottom w:val="none" w:sz="0" w:space="0" w:color="auto"/>
        <w:right w:val="none" w:sz="0" w:space="0" w:color="auto"/>
      </w:divBdr>
    </w:div>
    <w:div w:id="1680307294">
      <w:bodyDiv w:val="1"/>
      <w:marLeft w:val="0"/>
      <w:marRight w:val="0"/>
      <w:marTop w:val="0"/>
      <w:marBottom w:val="0"/>
      <w:divBdr>
        <w:top w:val="none" w:sz="0" w:space="0" w:color="auto"/>
        <w:left w:val="none" w:sz="0" w:space="0" w:color="auto"/>
        <w:bottom w:val="none" w:sz="0" w:space="0" w:color="auto"/>
        <w:right w:val="none" w:sz="0" w:space="0" w:color="auto"/>
      </w:divBdr>
    </w:div>
    <w:div w:id="1741974327">
      <w:bodyDiv w:val="1"/>
      <w:marLeft w:val="0"/>
      <w:marRight w:val="0"/>
      <w:marTop w:val="0"/>
      <w:marBottom w:val="0"/>
      <w:divBdr>
        <w:top w:val="none" w:sz="0" w:space="0" w:color="auto"/>
        <w:left w:val="none" w:sz="0" w:space="0" w:color="auto"/>
        <w:bottom w:val="none" w:sz="0" w:space="0" w:color="auto"/>
        <w:right w:val="none" w:sz="0" w:space="0" w:color="auto"/>
      </w:divBdr>
    </w:div>
    <w:div w:id="1753966997">
      <w:bodyDiv w:val="1"/>
      <w:marLeft w:val="0"/>
      <w:marRight w:val="0"/>
      <w:marTop w:val="0"/>
      <w:marBottom w:val="0"/>
      <w:divBdr>
        <w:top w:val="none" w:sz="0" w:space="0" w:color="auto"/>
        <w:left w:val="none" w:sz="0" w:space="0" w:color="auto"/>
        <w:bottom w:val="none" w:sz="0" w:space="0" w:color="auto"/>
        <w:right w:val="none" w:sz="0" w:space="0" w:color="auto"/>
      </w:divBdr>
    </w:div>
    <w:div w:id="1864585538">
      <w:bodyDiv w:val="1"/>
      <w:marLeft w:val="0"/>
      <w:marRight w:val="0"/>
      <w:marTop w:val="0"/>
      <w:marBottom w:val="0"/>
      <w:divBdr>
        <w:top w:val="none" w:sz="0" w:space="0" w:color="auto"/>
        <w:left w:val="none" w:sz="0" w:space="0" w:color="auto"/>
        <w:bottom w:val="none" w:sz="0" w:space="0" w:color="auto"/>
        <w:right w:val="none" w:sz="0" w:space="0" w:color="auto"/>
      </w:divBdr>
    </w:div>
    <w:div w:id="1953318522">
      <w:bodyDiv w:val="1"/>
      <w:marLeft w:val="0"/>
      <w:marRight w:val="0"/>
      <w:marTop w:val="0"/>
      <w:marBottom w:val="0"/>
      <w:divBdr>
        <w:top w:val="none" w:sz="0" w:space="0" w:color="auto"/>
        <w:left w:val="none" w:sz="0" w:space="0" w:color="auto"/>
        <w:bottom w:val="none" w:sz="0" w:space="0" w:color="auto"/>
        <w:right w:val="none" w:sz="0" w:space="0" w:color="auto"/>
      </w:divBdr>
    </w:div>
    <w:div w:id="1961913600">
      <w:bodyDiv w:val="1"/>
      <w:marLeft w:val="0"/>
      <w:marRight w:val="0"/>
      <w:marTop w:val="0"/>
      <w:marBottom w:val="0"/>
      <w:divBdr>
        <w:top w:val="none" w:sz="0" w:space="0" w:color="auto"/>
        <w:left w:val="none" w:sz="0" w:space="0" w:color="auto"/>
        <w:bottom w:val="none" w:sz="0" w:space="0" w:color="auto"/>
        <w:right w:val="none" w:sz="0" w:space="0" w:color="auto"/>
      </w:divBdr>
    </w:div>
    <w:div w:id="1986399074">
      <w:bodyDiv w:val="1"/>
      <w:marLeft w:val="0"/>
      <w:marRight w:val="0"/>
      <w:marTop w:val="0"/>
      <w:marBottom w:val="0"/>
      <w:divBdr>
        <w:top w:val="none" w:sz="0" w:space="0" w:color="auto"/>
        <w:left w:val="none" w:sz="0" w:space="0" w:color="auto"/>
        <w:bottom w:val="none" w:sz="0" w:space="0" w:color="auto"/>
        <w:right w:val="none" w:sz="0" w:space="0" w:color="auto"/>
      </w:divBdr>
    </w:div>
    <w:div w:id="2010789565">
      <w:bodyDiv w:val="1"/>
      <w:marLeft w:val="0"/>
      <w:marRight w:val="0"/>
      <w:marTop w:val="0"/>
      <w:marBottom w:val="0"/>
      <w:divBdr>
        <w:top w:val="none" w:sz="0" w:space="0" w:color="auto"/>
        <w:left w:val="none" w:sz="0" w:space="0" w:color="auto"/>
        <w:bottom w:val="none" w:sz="0" w:space="0" w:color="auto"/>
        <w:right w:val="none" w:sz="0" w:space="0" w:color="auto"/>
      </w:divBdr>
    </w:div>
    <w:div w:id="2022124260">
      <w:bodyDiv w:val="1"/>
      <w:marLeft w:val="0"/>
      <w:marRight w:val="0"/>
      <w:marTop w:val="0"/>
      <w:marBottom w:val="0"/>
      <w:divBdr>
        <w:top w:val="none" w:sz="0" w:space="0" w:color="auto"/>
        <w:left w:val="none" w:sz="0" w:space="0" w:color="auto"/>
        <w:bottom w:val="none" w:sz="0" w:space="0" w:color="auto"/>
        <w:right w:val="none" w:sz="0" w:space="0" w:color="auto"/>
      </w:divBdr>
    </w:div>
    <w:div w:id="212365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Modernodam%20SVN\Trunk\99%20Templates\BRP-BZM%20KUC000%20Template.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BRP-BZM KUC000 Template.dot</Template>
  <TotalTime>0</TotalTime>
  <Pages>1</Pages>
  <Words>952</Words>
  <Characters>5236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KUC131 Registreren kiesrecht</vt:lpstr>
    </vt:vector>
  </TitlesOfParts>
  <Company/>
  <LinksUpToDate>false</LinksUpToDate>
  <CharactersWithSpaces>6176</CharactersWithSpaces>
  <SharedDoc>false</SharedDoc>
  <HLinks>
    <vt:vector size="78" baseType="variant">
      <vt:variant>
        <vt:i4>1507377</vt:i4>
      </vt:variant>
      <vt:variant>
        <vt:i4>74</vt:i4>
      </vt:variant>
      <vt:variant>
        <vt:i4>0</vt:i4>
      </vt:variant>
      <vt:variant>
        <vt:i4>5</vt:i4>
      </vt:variant>
      <vt:variant>
        <vt:lpwstr/>
      </vt:variant>
      <vt:variant>
        <vt:lpwstr>_Toc468193449</vt:lpwstr>
      </vt:variant>
      <vt:variant>
        <vt:i4>1507377</vt:i4>
      </vt:variant>
      <vt:variant>
        <vt:i4>68</vt:i4>
      </vt:variant>
      <vt:variant>
        <vt:i4>0</vt:i4>
      </vt:variant>
      <vt:variant>
        <vt:i4>5</vt:i4>
      </vt:variant>
      <vt:variant>
        <vt:lpwstr/>
      </vt:variant>
      <vt:variant>
        <vt:lpwstr>_Toc468193448</vt:lpwstr>
      </vt:variant>
      <vt:variant>
        <vt:i4>1507377</vt:i4>
      </vt:variant>
      <vt:variant>
        <vt:i4>62</vt:i4>
      </vt:variant>
      <vt:variant>
        <vt:i4>0</vt:i4>
      </vt:variant>
      <vt:variant>
        <vt:i4>5</vt:i4>
      </vt:variant>
      <vt:variant>
        <vt:lpwstr/>
      </vt:variant>
      <vt:variant>
        <vt:lpwstr>_Toc468193447</vt:lpwstr>
      </vt:variant>
      <vt:variant>
        <vt:i4>1507377</vt:i4>
      </vt:variant>
      <vt:variant>
        <vt:i4>56</vt:i4>
      </vt:variant>
      <vt:variant>
        <vt:i4>0</vt:i4>
      </vt:variant>
      <vt:variant>
        <vt:i4>5</vt:i4>
      </vt:variant>
      <vt:variant>
        <vt:lpwstr/>
      </vt:variant>
      <vt:variant>
        <vt:lpwstr>_Toc468193446</vt:lpwstr>
      </vt:variant>
      <vt:variant>
        <vt:i4>1507377</vt:i4>
      </vt:variant>
      <vt:variant>
        <vt:i4>50</vt:i4>
      </vt:variant>
      <vt:variant>
        <vt:i4>0</vt:i4>
      </vt:variant>
      <vt:variant>
        <vt:i4>5</vt:i4>
      </vt:variant>
      <vt:variant>
        <vt:lpwstr/>
      </vt:variant>
      <vt:variant>
        <vt:lpwstr>_Toc468193445</vt:lpwstr>
      </vt:variant>
      <vt:variant>
        <vt:i4>1507377</vt:i4>
      </vt:variant>
      <vt:variant>
        <vt:i4>44</vt:i4>
      </vt:variant>
      <vt:variant>
        <vt:i4>0</vt:i4>
      </vt:variant>
      <vt:variant>
        <vt:i4>5</vt:i4>
      </vt:variant>
      <vt:variant>
        <vt:lpwstr/>
      </vt:variant>
      <vt:variant>
        <vt:lpwstr>_Toc468193444</vt:lpwstr>
      </vt:variant>
      <vt:variant>
        <vt:i4>1507377</vt:i4>
      </vt:variant>
      <vt:variant>
        <vt:i4>38</vt:i4>
      </vt:variant>
      <vt:variant>
        <vt:i4>0</vt:i4>
      </vt:variant>
      <vt:variant>
        <vt:i4>5</vt:i4>
      </vt:variant>
      <vt:variant>
        <vt:lpwstr/>
      </vt:variant>
      <vt:variant>
        <vt:lpwstr>_Toc468193443</vt:lpwstr>
      </vt:variant>
      <vt:variant>
        <vt:i4>1507377</vt:i4>
      </vt:variant>
      <vt:variant>
        <vt:i4>32</vt:i4>
      </vt:variant>
      <vt:variant>
        <vt:i4>0</vt:i4>
      </vt:variant>
      <vt:variant>
        <vt:i4>5</vt:i4>
      </vt:variant>
      <vt:variant>
        <vt:lpwstr/>
      </vt:variant>
      <vt:variant>
        <vt:lpwstr>_Toc468193442</vt:lpwstr>
      </vt:variant>
      <vt:variant>
        <vt:i4>1507377</vt:i4>
      </vt:variant>
      <vt:variant>
        <vt:i4>26</vt:i4>
      </vt:variant>
      <vt:variant>
        <vt:i4>0</vt:i4>
      </vt:variant>
      <vt:variant>
        <vt:i4>5</vt:i4>
      </vt:variant>
      <vt:variant>
        <vt:lpwstr/>
      </vt:variant>
      <vt:variant>
        <vt:lpwstr>_Toc468193441</vt:lpwstr>
      </vt:variant>
      <vt:variant>
        <vt:i4>1507377</vt:i4>
      </vt:variant>
      <vt:variant>
        <vt:i4>20</vt:i4>
      </vt:variant>
      <vt:variant>
        <vt:i4>0</vt:i4>
      </vt:variant>
      <vt:variant>
        <vt:i4>5</vt:i4>
      </vt:variant>
      <vt:variant>
        <vt:lpwstr/>
      </vt:variant>
      <vt:variant>
        <vt:lpwstr>_Toc468193440</vt:lpwstr>
      </vt:variant>
      <vt:variant>
        <vt:i4>1048625</vt:i4>
      </vt:variant>
      <vt:variant>
        <vt:i4>14</vt:i4>
      </vt:variant>
      <vt:variant>
        <vt:i4>0</vt:i4>
      </vt:variant>
      <vt:variant>
        <vt:i4>5</vt:i4>
      </vt:variant>
      <vt:variant>
        <vt:lpwstr/>
      </vt:variant>
      <vt:variant>
        <vt:lpwstr>_Toc468193439</vt:lpwstr>
      </vt:variant>
      <vt:variant>
        <vt:i4>1048625</vt:i4>
      </vt:variant>
      <vt:variant>
        <vt:i4>8</vt:i4>
      </vt:variant>
      <vt:variant>
        <vt:i4>0</vt:i4>
      </vt:variant>
      <vt:variant>
        <vt:i4>5</vt:i4>
      </vt:variant>
      <vt:variant>
        <vt:lpwstr/>
      </vt:variant>
      <vt:variant>
        <vt:lpwstr>_Toc468193438</vt:lpwstr>
      </vt:variant>
      <vt:variant>
        <vt:i4>1048625</vt:i4>
      </vt:variant>
      <vt:variant>
        <vt:i4>2</vt:i4>
      </vt:variant>
      <vt:variant>
        <vt:i4>0</vt:i4>
      </vt:variant>
      <vt:variant>
        <vt:i4>5</vt:i4>
      </vt:variant>
      <vt:variant>
        <vt:lpwstr/>
      </vt:variant>
      <vt:variant>
        <vt:lpwstr>_Toc468193437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KUC131 Registreren kiesrecht</dc:title>
  <dc:subject>BZM specificaties</dc:subject>
  <dc:creator>VNG</dc:creator>
  <cp:keywords/>
  <cp:lastModifiedBy>rob den hollander</cp:lastModifiedBy>
  <cp:revision>16</cp:revision>
  <cp:lastPrinted>2018-01-27T19:36:00Z</cp:lastPrinted>
  <dcterms:created xsi:type="dcterms:W3CDTF">2016-11-29T15:27:00Z</dcterms:created>
  <dcterms:modified xsi:type="dcterms:W3CDTF">2018-01-27T19:36:00Z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VNG</vt:lpwstr>
  </property>
  <property fmtid="{D5CDD505-2E9C-101B-9397-08002B2CF9AE}" pid="3" name="Datum">
    <vt:lpwstr>05-02-2018</vt:lpwstr>
  </property>
  <property fmtid="{D5CDD505-2E9C-101B-9397-08002B2CF9AE}" pid="4" name="Versie">
    <vt:lpwstr>5.0.0</vt:lpwstr>
  </property>
  <property fmtid="{D5CDD505-2E9C-101B-9397-08002B2CF9AE}" pid="5" name="Status">
    <vt:lpwstr>Definitief</vt:lpwstr>
  </property>
</Properties>
</file>